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D8" w:rsidRPr="00EC6B15" w:rsidRDefault="00406F46" w:rsidP="00EC6B15">
      <w:pPr>
        <w:pStyle w:val="Nagwek1"/>
        <w:keepNext w:val="0"/>
        <w:keepLines/>
        <w:jc w:val="center"/>
        <w:rPr>
          <w:sz w:val="24"/>
          <w:szCs w:val="24"/>
        </w:rPr>
      </w:pPr>
      <w:r>
        <w:rPr>
          <w:sz w:val="24"/>
          <w:szCs w:val="24"/>
        </w:rPr>
        <w:t>PROJEKT UMOWY</w:t>
      </w:r>
      <w:r w:rsidR="00EC6B15">
        <w:rPr>
          <w:sz w:val="24"/>
          <w:szCs w:val="24"/>
        </w:rPr>
        <w:t xml:space="preserve">  nr …/2018</w:t>
      </w:r>
    </w:p>
    <w:p w:rsidR="008B1AD8" w:rsidRPr="00EC6B15" w:rsidRDefault="008B1AD8" w:rsidP="00EC6B15">
      <w:pPr>
        <w:jc w:val="both"/>
        <w:rPr>
          <w:rFonts w:ascii="Arial" w:hAnsi="Arial" w:cs="Arial"/>
          <w:sz w:val="24"/>
          <w:szCs w:val="24"/>
          <w:lang w:eastAsia="zh-CN"/>
        </w:rPr>
      </w:pPr>
    </w:p>
    <w:p w:rsidR="008B1AD8" w:rsidRPr="00EC6B15" w:rsidRDefault="00EC6B15" w:rsidP="00EC6B15">
      <w:pPr>
        <w:pStyle w:val="Tekstpodstawowy"/>
        <w:keepLine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CE54DF" w:rsidRPr="00EC6B15">
        <w:rPr>
          <w:sz w:val="24"/>
          <w:szCs w:val="24"/>
        </w:rPr>
        <w:t xml:space="preserve">awarta w dniu </w:t>
      </w:r>
      <w:r w:rsidRPr="00EC6B15">
        <w:rPr>
          <w:sz w:val="24"/>
          <w:szCs w:val="24"/>
        </w:rPr>
        <w:t xml:space="preserve"> …. stycznia</w:t>
      </w:r>
      <w:r w:rsidR="00CE54DF" w:rsidRPr="00EC6B15">
        <w:rPr>
          <w:sz w:val="24"/>
          <w:szCs w:val="24"/>
        </w:rPr>
        <w:t xml:space="preserve"> </w:t>
      </w:r>
      <w:r w:rsidRPr="00EC6B15">
        <w:rPr>
          <w:sz w:val="24"/>
          <w:szCs w:val="24"/>
        </w:rPr>
        <w:t>2018</w:t>
      </w:r>
      <w:r w:rsidR="00CE54DF" w:rsidRPr="00EC6B15">
        <w:rPr>
          <w:sz w:val="24"/>
          <w:szCs w:val="24"/>
        </w:rPr>
        <w:t xml:space="preserve"> r. </w:t>
      </w:r>
      <w:r w:rsidR="008B1AD8" w:rsidRPr="00EC6B15">
        <w:rPr>
          <w:sz w:val="24"/>
          <w:szCs w:val="24"/>
        </w:rPr>
        <w:t xml:space="preserve">w Ustrzykach Dolnych pomiędzy:        </w:t>
      </w:r>
    </w:p>
    <w:p w:rsidR="008B1AD8" w:rsidRDefault="00406F46" w:rsidP="003B50D8">
      <w:pPr>
        <w:pStyle w:val="Tekstpodstawowy"/>
        <w:spacing w:line="276" w:lineRule="auto"/>
        <w:jc w:val="both"/>
        <w:rPr>
          <w:sz w:val="24"/>
          <w:szCs w:val="24"/>
        </w:rPr>
      </w:pPr>
      <w:r w:rsidRPr="00406F46">
        <w:rPr>
          <w:sz w:val="24"/>
          <w:szCs w:val="24"/>
        </w:rPr>
        <w:t>Gminą Ustrzyki Dolne, ul Kop</w:t>
      </w:r>
      <w:r w:rsidR="00802A56">
        <w:rPr>
          <w:sz w:val="24"/>
          <w:szCs w:val="24"/>
        </w:rPr>
        <w:t>ernika 1, 38-700 Ustrzyki Dolne</w:t>
      </w:r>
      <w:r w:rsidRPr="00406F46">
        <w:rPr>
          <w:sz w:val="24"/>
          <w:szCs w:val="24"/>
        </w:rPr>
        <w:t>,</w:t>
      </w:r>
      <w:r w:rsidR="00802A56">
        <w:rPr>
          <w:sz w:val="24"/>
          <w:szCs w:val="24"/>
        </w:rPr>
        <w:t xml:space="preserve"> </w:t>
      </w:r>
      <w:bookmarkStart w:id="0" w:name="_GoBack"/>
      <w:bookmarkEnd w:id="0"/>
      <w:r w:rsidR="003B50D8">
        <w:rPr>
          <w:sz w:val="24"/>
          <w:szCs w:val="24"/>
        </w:rPr>
        <w:t>NIP ………</w:t>
      </w:r>
      <w:r w:rsidRPr="00406F46">
        <w:rPr>
          <w:sz w:val="24"/>
          <w:szCs w:val="24"/>
        </w:rPr>
        <w:t xml:space="preserve"> reprezentowanym przez Dyrektora Przedszkola Nr 2 w </w:t>
      </w:r>
      <w:r w:rsidR="003B50D8">
        <w:rPr>
          <w:sz w:val="24"/>
          <w:szCs w:val="24"/>
        </w:rPr>
        <w:t>Ustrzykach Dolnych, ul. 29 Listopada 49, 38-700 Ustrzyki Dolne na podstawie</w:t>
      </w:r>
      <w:r w:rsidRPr="00406F46">
        <w:rPr>
          <w:sz w:val="24"/>
          <w:szCs w:val="24"/>
        </w:rPr>
        <w:t xml:space="preserve"> </w:t>
      </w:r>
      <w:r w:rsidR="003B50D8">
        <w:rPr>
          <w:sz w:val="24"/>
          <w:szCs w:val="24"/>
        </w:rPr>
        <w:t xml:space="preserve"> pełnomocnictwa</w:t>
      </w:r>
      <w:r w:rsidRPr="00406F46">
        <w:rPr>
          <w:sz w:val="24"/>
          <w:szCs w:val="24"/>
        </w:rPr>
        <w:t xml:space="preserve"> Nr O-2240.13/16</w:t>
      </w:r>
      <w:r w:rsidR="003B50D8">
        <w:rPr>
          <w:sz w:val="24"/>
          <w:szCs w:val="24"/>
        </w:rPr>
        <w:t xml:space="preserve"> z dnia 20 grudnia 2016r., </w:t>
      </w:r>
      <w:r w:rsidR="00EC6B15">
        <w:rPr>
          <w:sz w:val="24"/>
          <w:szCs w:val="24"/>
        </w:rPr>
        <w:t>reprezentowanym</w:t>
      </w:r>
      <w:r w:rsidR="008B1AD8" w:rsidRPr="00EC6B15">
        <w:rPr>
          <w:sz w:val="24"/>
          <w:szCs w:val="24"/>
        </w:rPr>
        <w:t xml:space="preserve"> przez:</w:t>
      </w:r>
    </w:p>
    <w:p w:rsidR="00EC6B15" w:rsidRPr="00EC6B15" w:rsidRDefault="00EC6B15" w:rsidP="00EC6B15">
      <w:pPr>
        <w:pStyle w:val="Tekstpodstawowy"/>
        <w:keepLines/>
        <w:spacing w:line="276" w:lineRule="auto"/>
        <w:jc w:val="both"/>
        <w:rPr>
          <w:sz w:val="24"/>
          <w:szCs w:val="24"/>
        </w:rPr>
      </w:pPr>
    </w:p>
    <w:p w:rsidR="00EC6B15" w:rsidRDefault="00EC6B15" w:rsidP="00EC6B15">
      <w:pPr>
        <w:keepLines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Dyrektora Przedszkola</w:t>
      </w:r>
      <w:r w:rsidR="008B1AD8" w:rsidRPr="00EC6B15">
        <w:rPr>
          <w:rFonts w:ascii="Arial" w:hAnsi="Arial" w:cs="Arial"/>
          <w:b/>
          <w:sz w:val="24"/>
          <w:szCs w:val="24"/>
        </w:rPr>
        <w:t xml:space="preserve">  -  </w:t>
      </w:r>
      <w:r>
        <w:rPr>
          <w:rFonts w:ascii="Arial" w:hAnsi="Arial" w:cs="Arial"/>
          <w:b/>
          <w:sz w:val="24"/>
          <w:szCs w:val="24"/>
        </w:rPr>
        <w:t xml:space="preserve">Panią Jolantę </w:t>
      </w:r>
      <w:proofErr w:type="spellStart"/>
      <w:r>
        <w:rPr>
          <w:rFonts w:ascii="Arial" w:hAnsi="Arial" w:cs="Arial"/>
          <w:b/>
          <w:sz w:val="24"/>
          <w:szCs w:val="24"/>
        </w:rPr>
        <w:t>Molek</w:t>
      </w:r>
      <w:proofErr w:type="spellEnd"/>
    </w:p>
    <w:p w:rsidR="00EC6B15" w:rsidRDefault="00EC6B15" w:rsidP="00EC6B15">
      <w:pPr>
        <w:keepLines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zwanym</w:t>
      </w:r>
      <w:r w:rsidR="008B1AD8" w:rsidRPr="00EC6B15">
        <w:rPr>
          <w:rFonts w:ascii="Arial" w:hAnsi="Arial" w:cs="Arial"/>
          <w:sz w:val="24"/>
          <w:szCs w:val="24"/>
        </w:rPr>
        <w:t xml:space="preserve"> w dalszej części</w:t>
      </w:r>
      <w:r>
        <w:rPr>
          <w:rFonts w:ascii="Arial" w:hAnsi="Arial" w:cs="Arial"/>
          <w:sz w:val="24"/>
          <w:szCs w:val="24"/>
        </w:rPr>
        <w:t xml:space="preserve"> „Zamawiającym”,</w:t>
      </w:r>
    </w:p>
    <w:p w:rsidR="008B1AD8" w:rsidRPr="00EC6B15" w:rsidRDefault="00EC6B15" w:rsidP="00EC6B15">
      <w:pPr>
        <w:keepLines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</w:t>
      </w:r>
    </w:p>
    <w:p w:rsidR="008B1AD8" w:rsidRPr="00EC6B15" w:rsidRDefault="00EC6B15" w:rsidP="00EC6B15">
      <w:pPr>
        <w:keepLines/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C6B1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…………………………………………………………………………………………………..</w:t>
      </w:r>
    </w:p>
    <w:p w:rsidR="008B1AD8" w:rsidRPr="00EC6B15" w:rsidRDefault="00EC6B15" w:rsidP="00EC6B15">
      <w:pPr>
        <w:keepLines/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EC6B15">
        <w:rPr>
          <w:rFonts w:ascii="Arial" w:hAnsi="Arial" w:cs="Arial"/>
          <w:bCs/>
          <w:sz w:val="24"/>
          <w:szCs w:val="24"/>
        </w:rPr>
        <w:t>ul…………………., …-…………………..</w:t>
      </w:r>
      <w:r>
        <w:rPr>
          <w:rFonts w:ascii="Arial" w:hAnsi="Arial" w:cs="Arial"/>
          <w:bCs/>
          <w:sz w:val="24"/>
          <w:szCs w:val="24"/>
        </w:rPr>
        <w:t>NIP……………………,REGON………………..</w:t>
      </w:r>
    </w:p>
    <w:p w:rsidR="008B1AD8" w:rsidRPr="00EC6B15" w:rsidRDefault="008B1AD8" w:rsidP="00EC6B15">
      <w:pPr>
        <w:keepLines/>
        <w:ind w:left="284" w:hanging="284"/>
        <w:jc w:val="both"/>
        <w:rPr>
          <w:rFonts w:ascii="Arial" w:hAnsi="Arial" w:cs="Arial"/>
          <w:sz w:val="24"/>
          <w:szCs w:val="24"/>
        </w:rPr>
      </w:pPr>
      <w:r w:rsidRPr="00EC6B15">
        <w:rPr>
          <w:rFonts w:ascii="Arial" w:hAnsi="Arial" w:cs="Arial"/>
          <w:sz w:val="24"/>
          <w:szCs w:val="24"/>
        </w:rPr>
        <w:t>reprezentowanym/ą przez:</w:t>
      </w:r>
    </w:p>
    <w:p w:rsidR="008B1AD8" w:rsidRPr="00142B61" w:rsidRDefault="00142B61" w:rsidP="00EC6B15">
      <w:pPr>
        <w:keepLines/>
        <w:ind w:left="284" w:hanging="284"/>
        <w:jc w:val="both"/>
        <w:rPr>
          <w:rFonts w:ascii="Arial" w:hAnsi="Arial" w:cs="Arial"/>
          <w:sz w:val="24"/>
          <w:szCs w:val="24"/>
        </w:rPr>
      </w:pPr>
      <w:r w:rsidRPr="00142B61">
        <w:rPr>
          <w:rFonts w:ascii="Arial" w:hAnsi="Arial" w:cs="Arial"/>
          <w:sz w:val="24"/>
          <w:szCs w:val="24"/>
        </w:rPr>
        <w:t>……………………………………….</w:t>
      </w:r>
    </w:p>
    <w:p w:rsidR="008B1AD8" w:rsidRPr="00EC6B15" w:rsidRDefault="008B1AD8" w:rsidP="00EC6B15">
      <w:pPr>
        <w:keepLines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C6B15">
        <w:rPr>
          <w:rFonts w:ascii="Arial" w:hAnsi="Arial" w:cs="Arial"/>
          <w:sz w:val="24"/>
          <w:szCs w:val="24"/>
        </w:rPr>
        <w:t>zwanym/ą w dalszej częś</w:t>
      </w:r>
      <w:r w:rsidR="00142B61">
        <w:rPr>
          <w:rFonts w:ascii="Arial" w:hAnsi="Arial" w:cs="Arial"/>
          <w:sz w:val="24"/>
          <w:szCs w:val="24"/>
        </w:rPr>
        <w:t>ci „Wykonawcą”.</w:t>
      </w:r>
    </w:p>
    <w:p w:rsidR="008B1AD8" w:rsidRPr="00EC6B15" w:rsidRDefault="008B1AD8" w:rsidP="00EC6B15">
      <w:pPr>
        <w:keepLines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C6B15">
        <w:rPr>
          <w:rFonts w:ascii="Arial" w:hAnsi="Arial" w:cs="Arial"/>
          <w:sz w:val="24"/>
          <w:szCs w:val="24"/>
        </w:rPr>
        <w:t xml:space="preserve">Stosownie do dokonanego przez Zamawiającego wyboru oferty Wykonawcy w postępowaniu prowadzonym w trybie </w:t>
      </w:r>
      <w:r w:rsidR="00A36328">
        <w:rPr>
          <w:rFonts w:ascii="Arial" w:hAnsi="Arial" w:cs="Arial"/>
          <w:sz w:val="24"/>
          <w:szCs w:val="24"/>
        </w:rPr>
        <w:t>przetargu niegraniczonego</w:t>
      </w:r>
      <w:r w:rsidR="00016078">
        <w:rPr>
          <w:rFonts w:ascii="Arial" w:hAnsi="Arial" w:cs="Arial"/>
          <w:sz w:val="24"/>
          <w:szCs w:val="24"/>
        </w:rPr>
        <w:t>,</w:t>
      </w:r>
      <w:r w:rsidR="00A36328">
        <w:rPr>
          <w:rFonts w:ascii="Arial" w:hAnsi="Arial" w:cs="Arial"/>
          <w:sz w:val="24"/>
          <w:szCs w:val="24"/>
        </w:rPr>
        <w:t xml:space="preserve"> </w:t>
      </w:r>
      <w:r w:rsidRPr="00EC6B15">
        <w:rPr>
          <w:rFonts w:ascii="Arial" w:hAnsi="Arial" w:cs="Arial"/>
          <w:sz w:val="24"/>
          <w:szCs w:val="24"/>
        </w:rPr>
        <w:t>Strony zawarły umowę następującej treści:</w:t>
      </w:r>
    </w:p>
    <w:p w:rsidR="008B1AD8" w:rsidRPr="00016078" w:rsidRDefault="008B1AD8" w:rsidP="00016078">
      <w:pPr>
        <w:keepLines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016078">
        <w:rPr>
          <w:rFonts w:ascii="Arial" w:hAnsi="Arial" w:cs="Arial"/>
          <w:b/>
          <w:sz w:val="24"/>
          <w:szCs w:val="24"/>
        </w:rPr>
        <w:t>§ 1</w:t>
      </w:r>
    </w:p>
    <w:p w:rsidR="002A20D1" w:rsidRPr="00016078" w:rsidRDefault="00B70E18" w:rsidP="00016078">
      <w:pPr>
        <w:keepLines/>
        <w:ind w:left="284" w:hanging="284"/>
        <w:jc w:val="center"/>
        <w:rPr>
          <w:rFonts w:ascii="Arial" w:hAnsi="Arial" w:cs="Arial"/>
          <w:sz w:val="24"/>
          <w:szCs w:val="24"/>
        </w:rPr>
      </w:pPr>
      <w:r w:rsidRPr="00016078">
        <w:rPr>
          <w:rFonts w:ascii="Arial" w:hAnsi="Arial" w:cs="Arial"/>
          <w:b/>
          <w:sz w:val="24"/>
          <w:szCs w:val="24"/>
        </w:rPr>
        <w:t>Opis przedmiotu zamówienia</w:t>
      </w:r>
    </w:p>
    <w:p w:rsidR="00016078" w:rsidRDefault="00016078" w:rsidP="00016078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Przedmiotem zamówienia jest dostawa artykułów żywnościowych dla Przedszkola nr</w:t>
      </w:r>
      <w:r w:rsidR="003F7E8F">
        <w:rPr>
          <w:rFonts w:ascii="Arial" w:hAnsi="Arial" w:cs="Arial"/>
        </w:rPr>
        <w:t xml:space="preserve"> 2</w:t>
      </w:r>
      <w:r>
        <w:rPr>
          <w:rFonts w:ascii="Arial" w:hAnsi="Arial" w:cs="Arial"/>
        </w:rPr>
        <w:t xml:space="preserve"> w Ustrzykach Dolnych w 2018 roku z możliwością podziału zamówienia na części, zgodnie z poniższym wyszczególnieniem.</w:t>
      </w:r>
    </w:p>
    <w:p w:rsidR="00B25EFC" w:rsidRPr="00016078" w:rsidRDefault="00B25EFC" w:rsidP="00B25EFC">
      <w:pPr>
        <w:pStyle w:val="Bezodstpw"/>
        <w:spacing w:line="276" w:lineRule="auto"/>
        <w:ind w:left="720"/>
        <w:jc w:val="both"/>
        <w:rPr>
          <w:rFonts w:ascii="Arial" w:hAnsi="Arial" w:cs="Arial"/>
        </w:rPr>
      </w:pPr>
    </w:p>
    <w:p w:rsidR="00016078" w:rsidRPr="00FB62D7" w:rsidRDefault="00016078" w:rsidP="00B25EFC">
      <w:pPr>
        <w:pStyle w:val="Standarduser"/>
        <w:autoSpaceDE w:val="0"/>
        <w:spacing w:after="0"/>
        <w:ind w:left="720"/>
        <w:jc w:val="both"/>
        <w:rPr>
          <w:sz w:val="24"/>
          <w:szCs w:val="24"/>
        </w:rPr>
      </w:pPr>
      <w:r w:rsidRPr="00FB62D7">
        <w:rPr>
          <w:rFonts w:ascii="Arial" w:hAnsi="Arial" w:cs="Georgia"/>
          <w:b/>
          <w:bCs/>
          <w:sz w:val="24"/>
          <w:szCs w:val="24"/>
        </w:rPr>
        <w:t xml:space="preserve">Część I – </w:t>
      </w:r>
      <w:r>
        <w:rPr>
          <w:rFonts w:ascii="Arial" w:hAnsi="Arial" w:cs="Georgia"/>
          <w:b/>
          <w:bCs/>
          <w:sz w:val="24"/>
          <w:szCs w:val="24"/>
        </w:rPr>
        <w:t xml:space="preserve"> </w:t>
      </w:r>
      <w:r w:rsidRPr="00FB62D7">
        <w:rPr>
          <w:rFonts w:ascii="Arial" w:hAnsi="Arial" w:cs="Georgia"/>
          <w:b/>
          <w:bCs/>
          <w:sz w:val="24"/>
          <w:szCs w:val="24"/>
        </w:rPr>
        <w:t xml:space="preserve">Mięso i wędliny:                                    </w:t>
      </w:r>
      <w:r>
        <w:rPr>
          <w:rFonts w:ascii="Arial" w:hAnsi="Arial" w:cs="Georgia"/>
          <w:b/>
          <w:bCs/>
          <w:sz w:val="24"/>
          <w:szCs w:val="24"/>
        </w:rPr>
        <w:t xml:space="preserve">     </w:t>
      </w:r>
      <w:r w:rsidRPr="00FB62D7">
        <w:rPr>
          <w:rFonts w:ascii="Arial" w:hAnsi="Arial" w:cs="Georgia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51000</w:t>
      </w:r>
      <w:r w:rsidRPr="00FB62D7">
        <w:rPr>
          <w:rFonts w:ascii="Arial" w:hAnsi="Arial" w:cs="Arial"/>
          <w:sz w:val="24"/>
          <w:szCs w:val="24"/>
        </w:rPr>
        <w:t>00-9</w:t>
      </w:r>
    </w:p>
    <w:p w:rsidR="00016078" w:rsidRPr="00FB62D7" w:rsidRDefault="00016078" w:rsidP="00B25EFC">
      <w:pPr>
        <w:pStyle w:val="Standarduser"/>
        <w:autoSpaceDE w:val="0"/>
        <w:spacing w:after="0"/>
        <w:ind w:left="720"/>
        <w:jc w:val="both"/>
        <w:rPr>
          <w:sz w:val="24"/>
          <w:szCs w:val="24"/>
        </w:rPr>
      </w:pPr>
      <w:r w:rsidRPr="00FB62D7">
        <w:rPr>
          <w:rFonts w:ascii="Arial" w:hAnsi="Arial" w:cs="Georgia"/>
          <w:b/>
          <w:bCs/>
          <w:sz w:val="24"/>
          <w:szCs w:val="24"/>
        </w:rPr>
        <w:t xml:space="preserve">Część II – Towary  mleczne    </w:t>
      </w:r>
      <w:r>
        <w:rPr>
          <w:rFonts w:ascii="Arial" w:hAnsi="Arial" w:cs="Georgia"/>
          <w:sz w:val="24"/>
          <w:szCs w:val="24"/>
        </w:rPr>
        <w:tab/>
      </w:r>
      <w:r>
        <w:rPr>
          <w:rFonts w:ascii="Arial" w:hAnsi="Arial" w:cs="Georgia"/>
          <w:sz w:val="24"/>
          <w:szCs w:val="24"/>
        </w:rPr>
        <w:tab/>
      </w:r>
      <w:r>
        <w:rPr>
          <w:rFonts w:ascii="Arial" w:hAnsi="Arial" w:cs="Georgia"/>
          <w:sz w:val="24"/>
          <w:szCs w:val="24"/>
        </w:rPr>
        <w:tab/>
        <w:t xml:space="preserve">            </w:t>
      </w:r>
      <w:r>
        <w:rPr>
          <w:rFonts w:ascii="Arial" w:hAnsi="Arial" w:cs="Arial"/>
          <w:sz w:val="24"/>
          <w:szCs w:val="24"/>
        </w:rPr>
        <w:t>15</w:t>
      </w:r>
      <w:r w:rsidRPr="00FB62D7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>00</w:t>
      </w:r>
      <w:r w:rsidRPr="00FB62D7">
        <w:rPr>
          <w:rFonts w:ascii="Arial" w:hAnsi="Arial" w:cs="Arial"/>
          <w:sz w:val="24"/>
          <w:szCs w:val="24"/>
        </w:rPr>
        <w:t>00-3</w:t>
      </w:r>
    </w:p>
    <w:p w:rsidR="00016078" w:rsidRPr="00FB62D7" w:rsidRDefault="00016078" w:rsidP="00B25EFC">
      <w:pPr>
        <w:pStyle w:val="Standarduser"/>
        <w:autoSpaceDE w:val="0"/>
        <w:spacing w:after="0"/>
        <w:ind w:left="720"/>
        <w:jc w:val="both"/>
        <w:rPr>
          <w:sz w:val="24"/>
          <w:szCs w:val="24"/>
        </w:rPr>
      </w:pPr>
      <w:r w:rsidRPr="00FB62D7">
        <w:rPr>
          <w:rFonts w:ascii="Arial" w:hAnsi="Arial" w:cs="Georgia"/>
          <w:b/>
          <w:bCs/>
          <w:sz w:val="24"/>
          <w:szCs w:val="24"/>
        </w:rPr>
        <w:t>Część III – Pozostałe produkty spożywcze</w:t>
      </w:r>
      <w:r>
        <w:rPr>
          <w:rFonts w:ascii="Arial" w:hAnsi="Arial" w:cs="Georgia"/>
          <w:sz w:val="24"/>
          <w:szCs w:val="24"/>
        </w:rPr>
        <w:tab/>
      </w:r>
      <w:r>
        <w:rPr>
          <w:rFonts w:ascii="Arial" w:hAnsi="Arial" w:cs="Georgia"/>
          <w:sz w:val="24"/>
          <w:szCs w:val="24"/>
        </w:rPr>
        <w:tab/>
        <w:t xml:space="preserve">  158000</w:t>
      </w:r>
      <w:r w:rsidRPr="00FB62D7">
        <w:rPr>
          <w:rFonts w:ascii="Arial" w:hAnsi="Arial" w:cs="Georgia"/>
          <w:sz w:val="24"/>
          <w:szCs w:val="24"/>
        </w:rPr>
        <w:t>00- 6</w:t>
      </w:r>
    </w:p>
    <w:p w:rsidR="00016078" w:rsidRPr="00FB62D7" w:rsidRDefault="00016078" w:rsidP="00B25EFC">
      <w:pPr>
        <w:pStyle w:val="Standarduser"/>
        <w:autoSpaceDE w:val="0"/>
        <w:spacing w:after="0"/>
        <w:ind w:left="720"/>
        <w:jc w:val="both"/>
        <w:rPr>
          <w:sz w:val="24"/>
          <w:szCs w:val="24"/>
        </w:rPr>
      </w:pPr>
      <w:r w:rsidRPr="00FB62D7">
        <w:rPr>
          <w:rFonts w:ascii="Arial" w:hAnsi="Arial" w:cs="Georgia"/>
          <w:b/>
          <w:bCs/>
          <w:sz w:val="24"/>
          <w:szCs w:val="24"/>
        </w:rPr>
        <w:t>Część IV – Artykuły mrożone i</w:t>
      </w:r>
      <w:r>
        <w:rPr>
          <w:rFonts w:ascii="Arial" w:hAnsi="Arial" w:cs="Georgia"/>
          <w:b/>
          <w:bCs/>
          <w:sz w:val="24"/>
          <w:szCs w:val="24"/>
        </w:rPr>
        <w:t xml:space="preserve"> drobiowe                   </w:t>
      </w:r>
      <w:r>
        <w:rPr>
          <w:rStyle w:val="text2"/>
          <w:rFonts w:ascii="Arial" w:hAnsi="Arial" w:cs="Georgia"/>
          <w:sz w:val="24"/>
          <w:szCs w:val="24"/>
        </w:rPr>
        <w:t>153311</w:t>
      </w:r>
      <w:r w:rsidRPr="00FB62D7">
        <w:rPr>
          <w:rStyle w:val="text2"/>
          <w:rFonts w:ascii="Arial" w:hAnsi="Arial" w:cs="Georgia"/>
          <w:sz w:val="24"/>
          <w:szCs w:val="24"/>
        </w:rPr>
        <w:t>70-9</w:t>
      </w:r>
    </w:p>
    <w:p w:rsidR="00016078" w:rsidRPr="00FB62D7" w:rsidRDefault="00016078" w:rsidP="00B25EFC">
      <w:pPr>
        <w:pStyle w:val="Standarduser"/>
        <w:autoSpaceDE w:val="0"/>
        <w:spacing w:after="0"/>
        <w:ind w:left="720"/>
        <w:jc w:val="both"/>
        <w:rPr>
          <w:sz w:val="24"/>
          <w:szCs w:val="24"/>
        </w:rPr>
      </w:pPr>
      <w:r w:rsidRPr="00FB62D7">
        <w:rPr>
          <w:rFonts w:ascii="Arial" w:hAnsi="Arial" w:cs="Georgia"/>
          <w:b/>
          <w:bCs/>
          <w:sz w:val="24"/>
          <w:szCs w:val="24"/>
        </w:rPr>
        <w:t xml:space="preserve">Część V – </w:t>
      </w:r>
      <w:r>
        <w:rPr>
          <w:rFonts w:ascii="Arial" w:hAnsi="Arial" w:cs="Georgia"/>
          <w:b/>
          <w:bCs/>
          <w:sz w:val="24"/>
          <w:szCs w:val="24"/>
        </w:rPr>
        <w:t xml:space="preserve"> </w:t>
      </w:r>
      <w:r w:rsidRPr="00FB62D7">
        <w:rPr>
          <w:rStyle w:val="text2"/>
          <w:rFonts w:ascii="Arial" w:hAnsi="Arial" w:cs="Georgia"/>
          <w:b/>
          <w:bCs/>
          <w:sz w:val="24"/>
          <w:szCs w:val="24"/>
        </w:rPr>
        <w:t xml:space="preserve">Pieczywo  </w:t>
      </w:r>
      <w:r w:rsidRPr="00FB62D7">
        <w:rPr>
          <w:rStyle w:val="text2"/>
          <w:rFonts w:ascii="Arial" w:hAnsi="Arial" w:cs="Georgia"/>
          <w:sz w:val="24"/>
          <w:szCs w:val="24"/>
        </w:rPr>
        <w:tab/>
      </w:r>
      <w:r w:rsidRPr="00FB62D7">
        <w:rPr>
          <w:rStyle w:val="text2"/>
          <w:rFonts w:ascii="Arial" w:hAnsi="Arial" w:cs="Georgia"/>
          <w:sz w:val="24"/>
          <w:szCs w:val="24"/>
        </w:rPr>
        <w:tab/>
      </w:r>
      <w:r w:rsidRPr="00FB62D7">
        <w:rPr>
          <w:rStyle w:val="text2"/>
          <w:rFonts w:ascii="Arial" w:hAnsi="Arial" w:cs="Georgia"/>
          <w:sz w:val="24"/>
          <w:szCs w:val="24"/>
        </w:rPr>
        <w:tab/>
        <w:t xml:space="preserve">                    </w:t>
      </w:r>
      <w:r>
        <w:rPr>
          <w:rStyle w:val="text2"/>
          <w:rFonts w:ascii="Arial" w:hAnsi="Arial" w:cs="Georgia"/>
          <w:sz w:val="24"/>
          <w:szCs w:val="24"/>
        </w:rPr>
        <w:t xml:space="preserve">    158100</w:t>
      </w:r>
      <w:r w:rsidRPr="00FB62D7">
        <w:rPr>
          <w:rStyle w:val="text2"/>
          <w:rFonts w:ascii="Arial" w:hAnsi="Arial" w:cs="Georgia"/>
          <w:sz w:val="24"/>
          <w:szCs w:val="24"/>
        </w:rPr>
        <w:t>00-9</w:t>
      </w:r>
    </w:p>
    <w:p w:rsidR="00016078" w:rsidRDefault="00016078" w:rsidP="00B25EFC">
      <w:pPr>
        <w:pStyle w:val="Standarduser"/>
        <w:autoSpaceDE w:val="0"/>
        <w:spacing w:after="0"/>
        <w:ind w:left="720"/>
        <w:jc w:val="both"/>
        <w:rPr>
          <w:rStyle w:val="text2"/>
          <w:rFonts w:ascii="Arial" w:hAnsi="Arial" w:cs="Georgia"/>
          <w:sz w:val="24"/>
          <w:szCs w:val="24"/>
        </w:rPr>
      </w:pPr>
      <w:r w:rsidRPr="00FB62D7">
        <w:rPr>
          <w:rStyle w:val="text2"/>
          <w:rFonts w:ascii="Arial" w:hAnsi="Arial" w:cs="Georgia"/>
          <w:b/>
          <w:bCs/>
          <w:sz w:val="24"/>
          <w:szCs w:val="24"/>
        </w:rPr>
        <w:t>Część VI – Warzywa  i owoce</w:t>
      </w:r>
      <w:r w:rsidRPr="00FB62D7">
        <w:rPr>
          <w:rStyle w:val="text2"/>
          <w:rFonts w:ascii="Arial" w:hAnsi="Arial" w:cs="Georgia"/>
          <w:sz w:val="24"/>
          <w:szCs w:val="24"/>
        </w:rPr>
        <w:tab/>
        <w:t xml:space="preserve"> </w:t>
      </w:r>
      <w:r w:rsidRPr="00FB62D7">
        <w:rPr>
          <w:rStyle w:val="text2"/>
          <w:rFonts w:ascii="Arial" w:hAnsi="Arial" w:cs="Georgia"/>
          <w:b/>
          <w:bCs/>
          <w:sz w:val="24"/>
          <w:szCs w:val="24"/>
        </w:rPr>
        <w:t xml:space="preserve">  </w:t>
      </w:r>
      <w:r>
        <w:rPr>
          <w:rStyle w:val="text2"/>
          <w:rFonts w:ascii="Arial" w:hAnsi="Arial" w:cs="Georgia"/>
          <w:b/>
          <w:bCs/>
          <w:sz w:val="24"/>
          <w:szCs w:val="24"/>
        </w:rPr>
        <w:t xml:space="preserve">                        </w:t>
      </w:r>
      <w:r w:rsidRPr="00FB62D7">
        <w:rPr>
          <w:rStyle w:val="text2"/>
          <w:rFonts w:ascii="Arial" w:hAnsi="Arial" w:cs="Georgia"/>
          <w:sz w:val="24"/>
          <w:szCs w:val="24"/>
        </w:rPr>
        <w:t>15.30.00.</w:t>
      </w:r>
      <w:r>
        <w:rPr>
          <w:rStyle w:val="text2"/>
          <w:rFonts w:ascii="Arial" w:hAnsi="Arial" w:cs="Georgia"/>
          <w:sz w:val="24"/>
          <w:szCs w:val="24"/>
        </w:rPr>
        <w:t xml:space="preserve">00-1 </w:t>
      </w:r>
      <w:r w:rsidRPr="00FB62D7">
        <w:rPr>
          <w:rStyle w:val="text2"/>
          <w:rFonts w:ascii="Arial" w:hAnsi="Arial" w:cs="Georgia"/>
          <w:sz w:val="24"/>
          <w:szCs w:val="24"/>
        </w:rPr>
        <w:t>03.20.00.00-3</w:t>
      </w:r>
    </w:p>
    <w:p w:rsidR="00353BBF" w:rsidRPr="00EC6B15" w:rsidRDefault="00353BBF" w:rsidP="00EC6B15">
      <w:pPr>
        <w:pStyle w:val="Bezodstpw"/>
        <w:spacing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53BBF" w:rsidRPr="00EC6B15" w:rsidRDefault="00353BBF" w:rsidP="00EC6B15">
      <w:pPr>
        <w:pStyle w:val="Bezodstpw"/>
        <w:spacing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B56386" w:rsidRPr="00B56386" w:rsidRDefault="00B56386" w:rsidP="000E6767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 w:rsidRPr="00B56386">
        <w:rPr>
          <w:rFonts w:ascii="Arial" w:hAnsi="Arial" w:cs="Arial"/>
        </w:rPr>
        <w:t>Wykonawca zobowiązuje się do zaopatrywania Zamawiającego w artykuły spożywcze w I gatunku, których termin ważności upływa nie wcześniej niż 3 dni po dacie dostawy. Wykonawca zobowiązany jest zaoferować artykuły spożyw</w:t>
      </w:r>
      <w:r w:rsidR="00211A00">
        <w:rPr>
          <w:rFonts w:ascii="Arial" w:hAnsi="Arial" w:cs="Arial"/>
        </w:rPr>
        <w:t>cze, zgodnie z załącznikiem Nr..…(część zamówienia)</w:t>
      </w:r>
      <w:r w:rsidRPr="00B56386">
        <w:rPr>
          <w:rFonts w:ascii="Arial" w:hAnsi="Arial" w:cs="Arial"/>
        </w:rPr>
        <w:t xml:space="preserve"> do SIWZ lub produkty równoważne. </w:t>
      </w:r>
    </w:p>
    <w:p w:rsidR="00B56386" w:rsidRDefault="005B00B6" w:rsidP="00B56386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 w:rsidRPr="00E07819">
        <w:rPr>
          <w:rFonts w:ascii="Arial" w:hAnsi="Arial" w:cs="Arial"/>
        </w:rPr>
        <w:lastRenderedPageBreak/>
        <w:t>Przedmiot zamówienia będzie dostarczany przez Wykonawcę własnym transportem</w:t>
      </w:r>
      <w:r>
        <w:rPr>
          <w:rFonts w:ascii="Arial" w:hAnsi="Arial" w:cs="Arial"/>
        </w:rPr>
        <w:t xml:space="preserve"> oraz</w:t>
      </w:r>
      <w:r w:rsidRPr="00E07819">
        <w:rPr>
          <w:rFonts w:ascii="Arial" w:hAnsi="Arial" w:cs="Arial"/>
        </w:rPr>
        <w:t xml:space="preserve"> na jego koszt do siedziby Przedszkola </w:t>
      </w:r>
      <w:r>
        <w:rPr>
          <w:rFonts w:ascii="Arial" w:hAnsi="Arial" w:cs="Arial"/>
        </w:rPr>
        <w:t>nr 2 w Ustrzykach Dolnych przy ul. 29 Listopada 49</w:t>
      </w:r>
      <w:r w:rsidRPr="00E07819">
        <w:rPr>
          <w:rFonts w:ascii="Arial" w:hAnsi="Arial" w:cs="Arial"/>
        </w:rPr>
        <w:t xml:space="preserve"> w dni robocze.</w:t>
      </w:r>
    </w:p>
    <w:p w:rsidR="00B70E18" w:rsidRDefault="005B00B6" w:rsidP="00B2337D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Dostarczane wyroby</w:t>
      </w:r>
      <w:r w:rsidRPr="00E07819">
        <w:rPr>
          <w:rFonts w:ascii="Arial" w:hAnsi="Arial" w:cs="Arial"/>
        </w:rPr>
        <w:t xml:space="preserve"> powinny spełniać odpowiednie wymogi jakościowe dla żywienia w warunkach żywienia zbiorowego, w tym spełniać warunki sanitarne ich pozyskiwania, produkcji, przetwarzania, magazynowania, transportu oraz sprzedaży bezpo</w:t>
      </w:r>
      <w:r>
        <w:rPr>
          <w:rFonts w:ascii="Arial" w:hAnsi="Arial" w:cs="Arial"/>
        </w:rPr>
        <w:t>średniej zgodnie z Polską Normą</w:t>
      </w:r>
      <w:r w:rsidRPr="00E07819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 xml:space="preserve">wymogami HACCP oraz </w:t>
      </w:r>
      <w:r w:rsidRPr="00E07819">
        <w:rPr>
          <w:rFonts w:ascii="Arial" w:hAnsi="Arial" w:cs="Arial"/>
        </w:rPr>
        <w:t>aktualnymi dyrektywami i roz</w:t>
      </w:r>
      <w:r>
        <w:rPr>
          <w:rFonts w:ascii="Arial" w:hAnsi="Arial" w:cs="Arial"/>
        </w:rPr>
        <w:t>porządzeniami Unii Europejskiej. O</w:t>
      </w:r>
      <w:r w:rsidRPr="00E07819">
        <w:rPr>
          <w:rFonts w:ascii="Arial" w:hAnsi="Arial" w:cs="Arial"/>
        </w:rPr>
        <w:t xml:space="preserve">pakowania powinny być oznakowane i zawierać informacje dotyczące min.: nazwy i adresu producenta, nazwy dystrybutora, nazwy towaru, jego </w:t>
      </w:r>
      <w:r>
        <w:rPr>
          <w:rFonts w:ascii="Arial" w:hAnsi="Arial" w:cs="Arial"/>
        </w:rPr>
        <w:t xml:space="preserve">składu, </w:t>
      </w:r>
      <w:r w:rsidRPr="00E07819">
        <w:rPr>
          <w:rFonts w:ascii="Arial" w:hAnsi="Arial" w:cs="Arial"/>
        </w:rPr>
        <w:t>klasy jakości, daty produkcji,</w:t>
      </w:r>
      <w:r>
        <w:rPr>
          <w:rFonts w:ascii="Arial" w:hAnsi="Arial" w:cs="Arial"/>
        </w:rPr>
        <w:t xml:space="preserve"> a także</w:t>
      </w:r>
      <w:r w:rsidRPr="00E07819">
        <w:rPr>
          <w:rFonts w:ascii="Arial" w:hAnsi="Arial" w:cs="Arial"/>
        </w:rPr>
        <w:t xml:space="preserve"> terminu przydatności do spożycia.</w:t>
      </w:r>
    </w:p>
    <w:p w:rsidR="00917F70" w:rsidRPr="00B2337D" w:rsidRDefault="00392EC8" w:rsidP="00B2337D">
      <w:pPr>
        <w:pStyle w:val="Bezodstpw"/>
        <w:numPr>
          <w:ilvl w:val="0"/>
          <w:numId w:val="4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na żądanie </w:t>
      </w:r>
      <w:r w:rsidR="00917F70">
        <w:rPr>
          <w:rFonts w:ascii="Arial" w:hAnsi="Arial" w:cs="Arial"/>
        </w:rPr>
        <w:t>Zamawiającego zobowiązany będzi</w:t>
      </w:r>
      <w:r w:rsidR="009A4557">
        <w:rPr>
          <w:rFonts w:ascii="Arial" w:hAnsi="Arial" w:cs="Arial"/>
        </w:rPr>
        <w:t>e przedłożyć recepturę wyrobu (</w:t>
      </w:r>
      <w:r w:rsidR="00917F70">
        <w:rPr>
          <w:rFonts w:ascii="Arial" w:hAnsi="Arial" w:cs="Arial"/>
        </w:rPr>
        <w:t xml:space="preserve">dotyczy </w:t>
      </w:r>
      <w:r w:rsidR="003A24E8">
        <w:rPr>
          <w:rFonts w:ascii="Arial" w:hAnsi="Arial" w:cs="Arial"/>
        </w:rPr>
        <w:t>wyrobów mięsnych i wędlin).</w:t>
      </w:r>
    </w:p>
    <w:p w:rsidR="004C06B8" w:rsidRDefault="00B2337D" w:rsidP="004C06B8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B2337D">
        <w:rPr>
          <w:rFonts w:ascii="Arial" w:hAnsi="Arial" w:cs="Arial"/>
          <w:sz w:val="24"/>
          <w:szCs w:val="24"/>
        </w:rPr>
        <w:t>W przypadku stwierdzenia niezgodności dostarczonych artykułów lub ich dostarczenia w sposób niewłaściwy, w uszkodzonych opakowaniach, budzących wątpliwości co do jakości towaru, Zamawiający niezwłocznie powiadomi telefonicznie o tym fakcie Wykonawcę. W powyższym przypadku Wykonawca uzupełni dostawę lub dostarczy produkty pełnowartościowe w miejsce uprzednio zakwestionowanych, nie później niż następnego dnia.</w:t>
      </w:r>
    </w:p>
    <w:p w:rsidR="00E303C9" w:rsidRPr="004C06B8" w:rsidRDefault="00E303C9" w:rsidP="004C06B8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4"/>
          <w:szCs w:val="24"/>
        </w:rPr>
      </w:pPr>
      <w:r w:rsidRPr="004C06B8">
        <w:rPr>
          <w:rFonts w:ascii="Arial" w:hAnsi="Arial" w:cs="Arial"/>
          <w:sz w:val="24"/>
          <w:szCs w:val="24"/>
        </w:rPr>
        <w:t>Oferta Wykonawcy stanowi integralną część niniej</w:t>
      </w:r>
      <w:r w:rsidR="0084661E" w:rsidRPr="004C06B8">
        <w:rPr>
          <w:rFonts w:ascii="Arial" w:hAnsi="Arial" w:cs="Arial"/>
          <w:sz w:val="24"/>
          <w:szCs w:val="24"/>
        </w:rPr>
        <w:t xml:space="preserve">szej umowy. W razie zaistnienia </w:t>
      </w:r>
      <w:r w:rsidRPr="004C06B8">
        <w:rPr>
          <w:rFonts w:ascii="Arial" w:hAnsi="Arial" w:cs="Arial"/>
          <w:sz w:val="24"/>
          <w:szCs w:val="24"/>
        </w:rPr>
        <w:t>rozbieżności pomiędzy tymi dokumentami, stwierdzonymi po za</w:t>
      </w:r>
      <w:r w:rsidR="0084661E" w:rsidRPr="004C06B8">
        <w:rPr>
          <w:rFonts w:ascii="Arial" w:hAnsi="Arial" w:cs="Arial"/>
          <w:sz w:val="24"/>
          <w:szCs w:val="24"/>
        </w:rPr>
        <w:t xml:space="preserve">warciu niniejszej </w:t>
      </w:r>
      <w:r w:rsidRPr="004C06B8">
        <w:rPr>
          <w:rFonts w:ascii="Arial" w:hAnsi="Arial" w:cs="Arial"/>
          <w:sz w:val="24"/>
          <w:szCs w:val="24"/>
        </w:rPr>
        <w:t>umowy – Zamawiającemu służy prawo wyboru rozwiązania odpowiadając</w:t>
      </w:r>
      <w:r w:rsidR="0084661E" w:rsidRPr="004C06B8">
        <w:rPr>
          <w:rFonts w:ascii="Arial" w:hAnsi="Arial" w:cs="Arial"/>
          <w:sz w:val="24"/>
          <w:szCs w:val="24"/>
        </w:rPr>
        <w:t xml:space="preserve">ego </w:t>
      </w:r>
      <w:r w:rsidRPr="004C06B8">
        <w:rPr>
          <w:rFonts w:ascii="Arial" w:hAnsi="Arial" w:cs="Arial"/>
          <w:sz w:val="24"/>
          <w:szCs w:val="24"/>
        </w:rPr>
        <w:t>warunkom zamówienia.</w:t>
      </w:r>
    </w:p>
    <w:p w:rsidR="0052664E" w:rsidRDefault="0052664E" w:rsidP="00E80F04">
      <w:pPr>
        <w:pStyle w:val="Tekstpodstawowy21"/>
        <w:keepLines/>
        <w:jc w:val="center"/>
        <w:rPr>
          <w:rFonts w:ascii="Arial" w:hAnsi="Arial" w:cs="Arial"/>
          <w:b/>
          <w:szCs w:val="24"/>
        </w:rPr>
      </w:pPr>
      <w:r w:rsidRPr="00EC6B15">
        <w:rPr>
          <w:rFonts w:ascii="Arial" w:hAnsi="Arial" w:cs="Arial"/>
          <w:b/>
          <w:szCs w:val="24"/>
        </w:rPr>
        <w:t>§ 2</w:t>
      </w:r>
    </w:p>
    <w:p w:rsidR="00E80F04" w:rsidRPr="00EC6B15" w:rsidRDefault="00E80F04" w:rsidP="00E80F04">
      <w:pPr>
        <w:pStyle w:val="Tekstpodstawowy21"/>
        <w:keepLines/>
        <w:jc w:val="center"/>
        <w:rPr>
          <w:rFonts w:ascii="Arial" w:hAnsi="Arial" w:cs="Arial"/>
          <w:szCs w:val="24"/>
        </w:rPr>
      </w:pPr>
    </w:p>
    <w:p w:rsidR="00C0348F" w:rsidRDefault="00C0348F" w:rsidP="00E80F04">
      <w:pPr>
        <w:pStyle w:val="Tekstpodstawowy21"/>
        <w:keepLines/>
        <w:numPr>
          <w:ilvl w:val="0"/>
          <w:numId w:val="45"/>
        </w:numPr>
        <w:tabs>
          <w:tab w:val="clear" w:pos="360"/>
        </w:tabs>
        <w:spacing w:line="276" w:lineRule="auto"/>
        <w:jc w:val="both"/>
        <w:rPr>
          <w:rFonts w:ascii="Arial" w:hAnsi="Arial" w:cs="Arial"/>
          <w:szCs w:val="24"/>
        </w:rPr>
      </w:pPr>
      <w:r w:rsidRPr="00EC6B15">
        <w:rPr>
          <w:rFonts w:ascii="Arial" w:hAnsi="Arial" w:cs="Arial"/>
          <w:szCs w:val="24"/>
        </w:rPr>
        <w:t>Wykonawca zobowiązuje się wykonać przedmiot zamówienia zgodnie z:</w:t>
      </w:r>
    </w:p>
    <w:p w:rsidR="00E80F04" w:rsidRPr="00EC6B15" w:rsidRDefault="00E80F04" w:rsidP="00E80F04">
      <w:pPr>
        <w:pStyle w:val="Tekstpodstawowy21"/>
        <w:keepLines/>
        <w:numPr>
          <w:ilvl w:val="0"/>
          <w:numId w:val="46"/>
        </w:numPr>
        <w:tabs>
          <w:tab w:val="clear" w:pos="360"/>
        </w:tabs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aktualnymi dyrektywami i rozporządzeniami Unii Europejskiej, Polską Normą oraz wymogami HACCP</w:t>
      </w:r>
    </w:p>
    <w:p w:rsidR="00C0348F" w:rsidRPr="00EC6B15" w:rsidRDefault="00E80F04" w:rsidP="00EC6B15">
      <w:pPr>
        <w:pStyle w:val="Tekstpodstawowy21"/>
        <w:keepLines/>
        <w:numPr>
          <w:ilvl w:val="0"/>
          <w:numId w:val="2"/>
        </w:numPr>
        <w:tabs>
          <w:tab w:val="clear" w:pos="360"/>
        </w:tabs>
        <w:spacing w:line="276" w:lineRule="auto"/>
        <w:ind w:left="709" w:hanging="27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</w:t>
      </w:r>
      <w:r w:rsidR="00C0348F" w:rsidRPr="00EC6B15">
        <w:rPr>
          <w:rFonts w:ascii="Arial" w:hAnsi="Arial" w:cs="Arial"/>
          <w:szCs w:val="24"/>
        </w:rPr>
        <w:t>mową</w:t>
      </w:r>
    </w:p>
    <w:p w:rsidR="00C0348F" w:rsidRPr="00EC6B15" w:rsidRDefault="00C0348F" w:rsidP="00EC6B15">
      <w:pPr>
        <w:pStyle w:val="Tekstpodstawowywcity31"/>
        <w:numPr>
          <w:ilvl w:val="0"/>
          <w:numId w:val="2"/>
        </w:numPr>
        <w:tabs>
          <w:tab w:val="clear" w:pos="360"/>
        </w:tabs>
        <w:autoSpaceDE/>
        <w:spacing w:line="276" w:lineRule="auto"/>
        <w:ind w:left="709" w:hanging="279"/>
        <w:rPr>
          <w:sz w:val="24"/>
          <w:szCs w:val="24"/>
        </w:rPr>
      </w:pPr>
      <w:r w:rsidRPr="00EC6B15">
        <w:rPr>
          <w:b w:val="0"/>
          <w:sz w:val="24"/>
          <w:szCs w:val="24"/>
        </w:rPr>
        <w:t>ustaleniami i uzgodnieniami z Zamawiającym,</w:t>
      </w:r>
    </w:p>
    <w:p w:rsidR="00C0348F" w:rsidRPr="00EC6B15" w:rsidRDefault="002722C2" w:rsidP="00EC6B15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2. </w:t>
      </w:r>
      <w:r w:rsidR="00C0348F" w:rsidRPr="00EC6B15">
        <w:rPr>
          <w:rFonts w:ascii="Arial" w:hAnsi="Arial" w:cs="Arial"/>
          <w:szCs w:val="24"/>
        </w:rPr>
        <w:t>Wykona</w:t>
      </w:r>
      <w:r>
        <w:rPr>
          <w:rFonts w:ascii="Arial" w:hAnsi="Arial" w:cs="Arial"/>
          <w:szCs w:val="24"/>
        </w:rPr>
        <w:t xml:space="preserve">wca </w:t>
      </w:r>
      <w:r w:rsidR="00C0348F" w:rsidRPr="00EC6B15">
        <w:rPr>
          <w:rFonts w:ascii="Arial" w:hAnsi="Arial" w:cs="Arial"/>
          <w:szCs w:val="24"/>
        </w:rPr>
        <w:t>nie może bez zgo</w:t>
      </w:r>
      <w:r>
        <w:rPr>
          <w:rFonts w:ascii="Arial" w:hAnsi="Arial" w:cs="Arial"/>
          <w:szCs w:val="24"/>
        </w:rPr>
        <w:t xml:space="preserve">dy Zamawiającego przekazać </w:t>
      </w:r>
      <w:r w:rsidR="00C0348F" w:rsidRPr="00EC6B15">
        <w:rPr>
          <w:rFonts w:ascii="Arial" w:hAnsi="Arial" w:cs="Arial"/>
          <w:szCs w:val="24"/>
        </w:rPr>
        <w:t>praw i obowiązków,</w:t>
      </w:r>
      <w:r>
        <w:rPr>
          <w:rFonts w:ascii="Arial" w:hAnsi="Arial" w:cs="Arial"/>
          <w:szCs w:val="24"/>
        </w:rPr>
        <w:br/>
      </w:r>
      <w:r w:rsidR="00C0348F" w:rsidRPr="00EC6B1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    </w:t>
      </w:r>
      <w:r w:rsidR="00C0348F" w:rsidRPr="00EC6B15">
        <w:rPr>
          <w:rFonts w:ascii="Arial" w:hAnsi="Arial" w:cs="Arial"/>
          <w:szCs w:val="24"/>
        </w:rPr>
        <w:t>wynikających z umowy w całości innym Wykonawcom.</w:t>
      </w:r>
    </w:p>
    <w:p w:rsidR="00C0348F" w:rsidRPr="00EC6B15" w:rsidRDefault="00C0348F" w:rsidP="00EC6B15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Cs w:val="24"/>
        </w:rPr>
      </w:pPr>
      <w:r w:rsidRPr="00EC6B15">
        <w:rPr>
          <w:rFonts w:ascii="Arial" w:hAnsi="Arial" w:cs="Arial"/>
          <w:szCs w:val="24"/>
        </w:rPr>
        <w:t>3. Wykonawca odpowiada za prace wykonane przez podwykonawców</w:t>
      </w:r>
      <w:r w:rsidR="002722C2">
        <w:rPr>
          <w:rFonts w:ascii="Arial" w:hAnsi="Arial" w:cs="Arial"/>
          <w:szCs w:val="24"/>
        </w:rPr>
        <w:t xml:space="preserve">, niezbędne </w:t>
      </w:r>
      <w:r w:rsidR="002722C2">
        <w:rPr>
          <w:rFonts w:ascii="Arial" w:hAnsi="Arial" w:cs="Arial"/>
          <w:szCs w:val="24"/>
        </w:rPr>
        <w:br/>
        <w:t xml:space="preserve">     przy realizacji przedmiotu umowy</w:t>
      </w:r>
      <w:r w:rsidRPr="00EC6B15">
        <w:rPr>
          <w:rFonts w:ascii="Arial" w:hAnsi="Arial" w:cs="Arial"/>
          <w:szCs w:val="24"/>
        </w:rPr>
        <w:t>.</w:t>
      </w:r>
    </w:p>
    <w:p w:rsidR="00302271" w:rsidRPr="00EC6B15" w:rsidRDefault="00564A14" w:rsidP="00564A1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4. 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Szczegółowy </w:t>
      </w:r>
      <w:r>
        <w:rPr>
          <w:rFonts w:ascii="Arial" w:hAnsi="Arial" w:cs="Arial"/>
          <w:sz w:val="24"/>
          <w:szCs w:val="24"/>
          <w:lang w:eastAsia="ar-SA"/>
        </w:rPr>
        <w:t>harmonogram dostaw zawarty został w SIWZ. Wszelki</w:t>
      </w:r>
      <w:r w:rsidR="000B1EB4">
        <w:rPr>
          <w:rFonts w:ascii="Arial" w:hAnsi="Arial" w:cs="Arial"/>
          <w:sz w:val="24"/>
          <w:szCs w:val="24"/>
          <w:lang w:eastAsia="ar-SA"/>
        </w:rPr>
        <w:t>e</w:t>
      </w:r>
      <w:r>
        <w:rPr>
          <w:rFonts w:ascii="Arial" w:hAnsi="Arial" w:cs="Arial"/>
          <w:sz w:val="24"/>
          <w:szCs w:val="24"/>
          <w:lang w:eastAsia="ar-SA"/>
        </w:rPr>
        <w:t xml:space="preserve"> zmiany 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   </w:t>
      </w:r>
      <w:r w:rsidR="000B1EB4">
        <w:rPr>
          <w:rFonts w:ascii="Arial" w:hAnsi="Arial" w:cs="Arial"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sz w:val="24"/>
          <w:szCs w:val="24"/>
          <w:lang w:eastAsia="ar-SA"/>
        </w:rPr>
        <w:t xml:space="preserve"> </w:t>
      </w:r>
      <w:r w:rsidR="000B1EB4">
        <w:rPr>
          <w:rFonts w:ascii="Arial" w:hAnsi="Arial" w:cs="Arial"/>
          <w:sz w:val="24"/>
          <w:szCs w:val="24"/>
          <w:lang w:eastAsia="ar-SA"/>
        </w:rPr>
        <w:t>w</w:t>
      </w:r>
      <w:r>
        <w:rPr>
          <w:rFonts w:ascii="Arial" w:hAnsi="Arial" w:cs="Arial"/>
          <w:sz w:val="24"/>
          <w:szCs w:val="24"/>
          <w:lang w:eastAsia="ar-SA"/>
        </w:rPr>
        <w:t xml:space="preserve"> harmonogramie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 Zamawiaj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>
        <w:rPr>
          <w:rFonts w:ascii="Arial" w:hAnsi="Arial" w:cs="Arial"/>
          <w:sz w:val="24"/>
          <w:szCs w:val="24"/>
          <w:lang w:eastAsia="ar-SA"/>
        </w:rPr>
        <w:t>cy uzgodni z Wykonawcą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 na pi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mie lub w inny nie</w:t>
      </w:r>
      <w:r>
        <w:rPr>
          <w:rFonts w:ascii="Arial" w:hAnsi="Arial" w:cs="Arial"/>
          <w:sz w:val="24"/>
          <w:szCs w:val="24"/>
          <w:lang w:eastAsia="ar-SA"/>
        </w:rPr>
        <w:br/>
        <w:t xml:space="preserve">    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 budz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cy w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tpliwo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ci sposób.</w:t>
      </w:r>
    </w:p>
    <w:p w:rsidR="00302271" w:rsidRPr="00EC6B15" w:rsidRDefault="00302271" w:rsidP="00EC6B15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Cs w:val="24"/>
        </w:rPr>
      </w:pPr>
    </w:p>
    <w:p w:rsidR="00302271" w:rsidRPr="00EC6B15" w:rsidRDefault="00302271" w:rsidP="006E662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3</w:t>
      </w:r>
    </w:p>
    <w:p w:rsidR="00302271" w:rsidRPr="00EC6B15" w:rsidRDefault="00302271" w:rsidP="006E662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Obowi</w:t>
      </w:r>
      <w:r w:rsidRPr="00EC6B15">
        <w:rPr>
          <w:rFonts w:ascii="Arial" w:eastAsia="TimesNewRoman,Bold" w:hAnsi="Arial" w:cs="Arial"/>
          <w:b/>
          <w:bCs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zki Zamawiaj</w:t>
      </w:r>
      <w:r w:rsidRPr="00EC6B15">
        <w:rPr>
          <w:rFonts w:ascii="Arial" w:eastAsia="TimesNewRoman,Bold" w:hAnsi="Arial" w:cs="Arial"/>
          <w:b/>
          <w:bCs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cego</w:t>
      </w:r>
    </w:p>
    <w:p w:rsidR="00302271" w:rsidRPr="00EC6B15" w:rsidRDefault="00302271" w:rsidP="00EC6B15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Do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zków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y:</w:t>
      </w:r>
    </w:p>
    <w:p w:rsidR="00302271" w:rsidRPr="00EC6B15" w:rsidRDefault="00A343D9" w:rsidP="00EC6B1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ar-SA"/>
        </w:rPr>
      </w:pPr>
      <w:r>
        <w:rPr>
          <w:rFonts w:ascii="Arial" w:eastAsia="TimesNewRoman" w:hAnsi="Arial" w:cs="Arial"/>
          <w:sz w:val="24"/>
          <w:szCs w:val="24"/>
          <w:lang w:eastAsia="ar-SA"/>
        </w:rPr>
        <w:t xml:space="preserve">wskazanie miejsca 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dostawy</w:t>
      </w:r>
      <w:r w:rsidR="00E979A3">
        <w:rPr>
          <w:rFonts w:ascii="Arial" w:eastAsia="TimesNewRoman" w:hAnsi="Arial" w:cs="Arial"/>
          <w:sz w:val="24"/>
          <w:szCs w:val="24"/>
          <w:lang w:eastAsia="ar-SA"/>
        </w:rPr>
        <w:t xml:space="preserve"> i rozładunku towarów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,</w:t>
      </w:r>
    </w:p>
    <w:p w:rsidR="0040628B" w:rsidRDefault="00302271" w:rsidP="0040628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terminowa zapłata wynagrodzenia za wykonane </w:t>
      </w:r>
      <w:r w:rsidR="00E979A3">
        <w:rPr>
          <w:rFonts w:ascii="Arial" w:hAnsi="Arial" w:cs="Arial"/>
          <w:sz w:val="24"/>
          <w:szCs w:val="24"/>
          <w:lang w:eastAsia="ar-SA"/>
        </w:rPr>
        <w:t>dos</w:t>
      </w:r>
      <w:r w:rsidR="00F4301D">
        <w:rPr>
          <w:rFonts w:ascii="Arial" w:hAnsi="Arial" w:cs="Arial"/>
          <w:sz w:val="24"/>
          <w:szCs w:val="24"/>
          <w:lang w:eastAsia="ar-SA"/>
        </w:rPr>
        <w:t xml:space="preserve">tawy na podstawie bieżących </w:t>
      </w:r>
      <w:r w:rsidR="00E979A3">
        <w:rPr>
          <w:rFonts w:ascii="Arial" w:hAnsi="Arial" w:cs="Arial"/>
          <w:sz w:val="24"/>
          <w:szCs w:val="24"/>
          <w:lang w:eastAsia="ar-SA"/>
        </w:rPr>
        <w:t xml:space="preserve"> faktur</w:t>
      </w:r>
      <w:r w:rsidR="0082635A">
        <w:rPr>
          <w:rFonts w:ascii="Arial" w:hAnsi="Arial" w:cs="Arial"/>
          <w:sz w:val="24"/>
          <w:szCs w:val="24"/>
          <w:lang w:eastAsia="ar-SA"/>
        </w:rPr>
        <w:t xml:space="preserve"> wystawionych i dostarczonych przez Wykonawcę.</w:t>
      </w:r>
    </w:p>
    <w:p w:rsidR="0040628B" w:rsidRPr="0040628B" w:rsidRDefault="0040628B" w:rsidP="00466F14">
      <w:pPr>
        <w:tabs>
          <w:tab w:val="left" w:pos="1830"/>
        </w:tabs>
        <w:ind w:firstLine="708"/>
        <w:rPr>
          <w:rFonts w:ascii="Arial" w:eastAsia="TimesNewRoman" w:hAnsi="Arial" w:cs="Arial"/>
          <w:sz w:val="24"/>
          <w:szCs w:val="24"/>
          <w:lang w:eastAsia="ar-SA"/>
        </w:rPr>
      </w:pPr>
    </w:p>
    <w:p w:rsidR="00302271" w:rsidRPr="0040628B" w:rsidRDefault="00302271" w:rsidP="0040628B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ar-SA"/>
        </w:rPr>
      </w:pPr>
      <w:r w:rsidRPr="0040628B">
        <w:rPr>
          <w:rFonts w:ascii="Arial" w:eastAsia="TimesNewRoman" w:hAnsi="Arial" w:cs="Arial"/>
          <w:sz w:val="24"/>
          <w:szCs w:val="24"/>
          <w:lang w:eastAsia="ar-SA"/>
        </w:rPr>
        <w:t>Zama</w:t>
      </w:r>
      <w:r w:rsidR="00217C4B">
        <w:rPr>
          <w:rFonts w:ascii="Arial" w:eastAsia="TimesNewRoman" w:hAnsi="Arial" w:cs="Arial"/>
          <w:sz w:val="24"/>
          <w:szCs w:val="24"/>
          <w:lang w:eastAsia="ar-SA"/>
        </w:rPr>
        <w:t xml:space="preserve">wiający ma prawo do odstąpienia </w:t>
      </w:r>
      <w:r w:rsidRPr="0040628B">
        <w:rPr>
          <w:rFonts w:ascii="Arial" w:eastAsia="TimesNewRoman" w:hAnsi="Arial" w:cs="Arial"/>
          <w:sz w:val="24"/>
          <w:szCs w:val="24"/>
          <w:lang w:eastAsia="ar-SA"/>
        </w:rPr>
        <w:t>od umowy i żądan</w:t>
      </w:r>
      <w:r w:rsidR="0040628B">
        <w:rPr>
          <w:rFonts w:ascii="Arial" w:eastAsia="TimesNewRoman" w:hAnsi="Arial" w:cs="Arial"/>
          <w:sz w:val="24"/>
          <w:szCs w:val="24"/>
          <w:lang w:eastAsia="ar-SA"/>
        </w:rPr>
        <w:t xml:space="preserve">ia zwrotu przekazanych środków </w:t>
      </w:r>
      <w:r w:rsidRPr="0040628B">
        <w:rPr>
          <w:rFonts w:ascii="Arial" w:eastAsia="TimesNewRoman" w:hAnsi="Arial" w:cs="Arial"/>
          <w:sz w:val="24"/>
          <w:szCs w:val="24"/>
          <w:lang w:eastAsia="ar-SA"/>
        </w:rPr>
        <w:t xml:space="preserve">w przypadku nie wywiązywania się Wykonawcy </w:t>
      </w:r>
      <w:r w:rsidR="0040628B">
        <w:rPr>
          <w:rFonts w:ascii="Arial" w:eastAsia="TimesNewRoman" w:hAnsi="Arial" w:cs="Arial"/>
          <w:sz w:val="24"/>
          <w:szCs w:val="24"/>
          <w:lang w:eastAsia="ar-SA"/>
        </w:rPr>
        <w:br/>
      </w:r>
      <w:r w:rsidRPr="0040628B">
        <w:rPr>
          <w:rFonts w:ascii="Arial" w:eastAsia="TimesNewRoman" w:hAnsi="Arial" w:cs="Arial"/>
          <w:sz w:val="24"/>
          <w:szCs w:val="24"/>
          <w:lang w:eastAsia="ar-SA"/>
        </w:rPr>
        <w:t>z warunków umowy.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4"/>
          <w:szCs w:val="24"/>
          <w:lang w:eastAsia="ar-SA"/>
        </w:rPr>
      </w:pPr>
    </w:p>
    <w:p w:rsidR="00302271" w:rsidRPr="00EC6B15" w:rsidRDefault="00302271" w:rsidP="00E600E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4</w:t>
      </w:r>
    </w:p>
    <w:p w:rsidR="00302271" w:rsidRPr="00EC6B15" w:rsidRDefault="00302271" w:rsidP="00E600E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Obowi</w:t>
      </w:r>
      <w:r w:rsidRPr="00EC6B15">
        <w:rPr>
          <w:rFonts w:ascii="Arial" w:eastAsia="TimesNewRoman,Bold" w:hAnsi="Arial" w:cs="Arial"/>
          <w:b/>
          <w:bCs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zki Wykonawcy</w:t>
      </w:r>
    </w:p>
    <w:p w:rsidR="00302271" w:rsidRPr="00EC6B15" w:rsidRDefault="00302271" w:rsidP="00EC6B1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Do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zków Wykonawcy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y:</w:t>
      </w:r>
    </w:p>
    <w:p w:rsidR="00302271" w:rsidRPr="00EC6B15" w:rsidRDefault="00302271" w:rsidP="00EC6B1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realizowanie przedmiotu umowy w sposób zgodny z wiedz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E600E1">
        <w:rPr>
          <w:rFonts w:ascii="Arial" w:hAnsi="Arial" w:cs="Arial"/>
          <w:sz w:val="24"/>
          <w:szCs w:val="24"/>
          <w:lang w:eastAsia="ar-SA"/>
        </w:rPr>
        <w:t>,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staranno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 oraz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 uwzgl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dnieniem profesjonalnego charakteru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wiadczonych dostaw,</w:t>
      </w:r>
    </w:p>
    <w:p w:rsidR="00251705" w:rsidRDefault="00F024D5" w:rsidP="00EC6B1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skompletowanie, dostarczenie, zabezpieczenie na czas transportu, rozładunek oraz składowanie towarów w miejscu wskazanym przez Zamawiającego, </w:t>
      </w:r>
    </w:p>
    <w:p w:rsidR="00583DC2" w:rsidRPr="00EC6B15" w:rsidRDefault="00583DC2" w:rsidP="00EC6B1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terminowe dostarczanie przedmiotu zamówienia w godzinach i terminach zgodnych z harmonogramem ustalonym z Zamawiającym,</w:t>
      </w:r>
    </w:p>
    <w:p w:rsidR="00302271" w:rsidRPr="00EC6B15" w:rsidRDefault="00302271" w:rsidP="00EC6B1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niezwłoczne informowanie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251705" w:rsidRPr="00EC6B15">
        <w:rPr>
          <w:rFonts w:ascii="Arial" w:hAnsi="Arial" w:cs="Arial"/>
          <w:sz w:val="24"/>
          <w:szCs w:val="24"/>
          <w:lang w:eastAsia="ar-SA"/>
        </w:rPr>
        <w:t>cego</w:t>
      </w:r>
      <w:r w:rsidR="00F024D5">
        <w:rPr>
          <w:rFonts w:ascii="Arial" w:hAnsi="Arial" w:cs="Arial"/>
          <w:sz w:val="24"/>
          <w:szCs w:val="24"/>
          <w:lang w:eastAsia="ar-SA"/>
        </w:rPr>
        <w:t xml:space="preserve"> o każdorazowym </w:t>
      </w:r>
      <w:r w:rsidRPr="00EC6B15">
        <w:rPr>
          <w:rFonts w:ascii="Arial" w:hAnsi="Arial" w:cs="Arial"/>
          <w:sz w:val="24"/>
          <w:szCs w:val="24"/>
          <w:lang w:eastAsia="ar-SA"/>
        </w:rPr>
        <w:t>przypadku uniemo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liwiaj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BF402D">
        <w:rPr>
          <w:rFonts w:ascii="Arial" w:hAnsi="Arial" w:cs="Arial"/>
          <w:sz w:val="24"/>
          <w:szCs w:val="24"/>
          <w:lang w:eastAsia="ar-SA"/>
        </w:rPr>
        <w:t xml:space="preserve">cym </w:t>
      </w:r>
      <w:r w:rsidRPr="00EC6B15">
        <w:rPr>
          <w:rFonts w:ascii="Arial" w:hAnsi="Arial" w:cs="Arial"/>
          <w:sz w:val="24"/>
          <w:szCs w:val="24"/>
          <w:lang w:eastAsia="ar-SA"/>
        </w:rPr>
        <w:t>realizacj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dostaw;</w:t>
      </w:r>
    </w:p>
    <w:p w:rsidR="00302271" w:rsidRPr="00EC6B15" w:rsidRDefault="00302271" w:rsidP="00EC6B1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okazanie na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żą</w:t>
      </w:r>
      <w:r w:rsidRPr="00EC6B15">
        <w:rPr>
          <w:rFonts w:ascii="Arial" w:hAnsi="Arial" w:cs="Arial"/>
          <w:sz w:val="24"/>
          <w:szCs w:val="24"/>
          <w:lang w:eastAsia="ar-SA"/>
        </w:rPr>
        <w:t>danie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wszelkich dokumentów potwierdzaj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cych wykonywanie przedmiotu umowy zgodnie z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lonymi 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wymaganiami i przepisami prawa;</w:t>
      </w:r>
    </w:p>
    <w:p w:rsidR="00302271" w:rsidRPr="00EC6B15" w:rsidRDefault="00302271" w:rsidP="00EC6B15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współdziałanie na ka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dym etapie realizacji umowy 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cym </w:t>
      </w:r>
      <w:r w:rsidR="003950D3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i uwzgl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dnianie jego uwag i spostrze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sz w:val="24"/>
          <w:szCs w:val="24"/>
          <w:lang w:eastAsia="ar-SA"/>
        </w:rPr>
        <w:t>.</w:t>
      </w:r>
    </w:p>
    <w:p w:rsidR="00302271" w:rsidRPr="00EC6B15" w:rsidRDefault="00302271" w:rsidP="00EC6B15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wiadcza,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e:</w:t>
      </w:r>
    </w:p>
    <w:p w:rsidR="00302271" w:rsidRPr="00EC6B15" w:rsidRDefault="00302271" w:rsidP="00EC6B1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posiada niezb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wiedz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fachow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, kwalifikacje i do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wiadczenie konieczne dla prawidłowego wykonania zamówienia i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dzie w stanie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ycie wykona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zamówienie na warunkach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lonych w umowie,</w:t>
      </w:r>
    </w:p>
    <w:p w:rsidR="00302271" w:rsidRPr="00EC6B15" w:rsidRDefault="00302271" w:rsidP="00EC6B1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przedmiot umowy jest </w:t>
      </w:r>
      <w:r w:rsidR="00501390">
        <w:rPr>
          <w:rFonts w:ascii="Arial" w:hAnsi="Arial" w:cs="Arial"/>
          <w:sz w:val="24"/>
          <w:szCs w:val="24"/>
          <w:lang w:eastAsia="ar-SA"/>
        </w:rPr>
        <w:t>zgodny z wymogami i wytycznymi w zakresie żywienia zbiorowego oraz nie jest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przedmiotem praw osób trzecich,</w:t>
      </w:r>
    </w:p>
    <w:p w:rsidR="00302271" w:rsidRPr="00EC6B15" w:rsidRDefault="00302271" w:rsidP="00EC6B15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dysponuje odpowiednimi zasobami finansowymi </w:t>
      </w:r>
      <w:r w:rsidR="00F04D99">
        <w:rPr>
          <w:rFonts w:ascii="Arial" w:hAnsi="Arial" w:cs="Arial"/>
          <w:sz w:val="24"/>
          <w:szCs w:val="24"/>
          <w:lang w:eastAsia="ar-SA"/>
        </w:rPr>
        <w:t xml:space="preserve">i ludzkimi </w:t>
      </w:r>
      <w:r w:rsidRPr="00EC6B15">
        <w:rPr>
          <w:rFonts w:ascii="Arial" w:hAnsi="Arial" w:cs="Arial"/>
          <w:sz w:val="24"/>
          <w:szCs w:val="24"/>
          <w:lang w:eastAsia="ar-SA"/>
        </w:rPr>
        <w:t>umo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liwiaj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cymi wykonanie zamówienia.</w:t>
      </w:r>
    </w:p>
    <w:p w:rsidR="00302271" w:rsidRPr="00EC6B15" w:rsidRDefault="00302271" w:rsidP="00EC6B1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Powierzenie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wykonania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ci zamówienia Podwykonawcom nie </w:t>
      </w:r>
      <w:r w:rsidR="00C23D59">
        <w:rPr>
          <w:rFonts w:ascii="Arial" w:hAnsi="Arial" w:cs="Arial"/>
          <w:sz w:val="24"/>
          <w:szCs w:val="24"/>
          <w:lang w:eastAsia="ar-SA"/>
        </w:rPr>
        <w:t>wpływa na zakres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Wykonawcy wobec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za wykonanie tej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>ci zamówienia.</w:t>
      </w:r>
    </w:p>
    <w:p w:rsidR="00302271" w:rsidRPr="00EC6B15" w:rsidRDefault="00302271" w:rsidP="00EC6B1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ponosi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="000C3332">
        <w:rPr>
          <w:rFonts w:ascii="Arial" w:hAnsi="Arial" w:cs="Arial"/>
          <w:sz w:val="24"/>
          <w:szCs w:val="24"/>
          <w:lang w:eastAsia="ar-SA"/>
        </w:rPr>
        <w:t xml:space="preserve">za działania podjęte </w:t>
      </w:r>
      <w:r w:rsidRPr="00EC6B15">
        <w:rPr>
          <w:rFonts w:ascii="Arial" w:hAnsi="Arial" w:cs="Arial"/>
          <w:sz w:val="24"/>
          <w:szCs w:val="24"/>
          <w:lang w:eastAsia="ar-SA"/>
        </w:rPr>
        <w:t>przez Podwykonawców oraz podmioty osobi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cie bior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ce udział w realizacji przedmiotu niniejszej umowy. </w:t>
      </w:r>
    </w:p>
    <w:p w:rsidR="00302271" w:rsidRPr="00EC6B15" w:rsidRDefault="00302271" w:rsidP="00EC6B1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 szkody powstałe w wyniku nieprawidłowego wykonania zamówienia odpowiada Wykonawca</w:t>
      </w:r>
      <w:r w:rsidR="00251705" w:rsidRPr="00EC6B15">
        <w:rPr>
          <w:rFonts w:ascii="Arial" w:hAnsi="Arial" w:cs="Arial"/>
          <w:sz w:val="24"/>
          <w:szCs w:val="24"/>
          <w:lang w:eastAsia="ar-SA"/>
        </w:rPr>
        <w:t>.</w:t>
      </w:r>
    </w:p>
    <w:p w:rsidR="00302271" w:rsidRPr="00EC6B15" w:rsidRDefault="00302271" w:rsidP="00EC6B15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eastAsia="TimesNewRoman" w:hAnsi="Arial" w:cs="Arial"/>
          <w:sz w:val="24"/>
          <w:szCs w:val="24"/>
          <w:lang w:eastAsia="ar-SA"/>
        </w:rPr>
        <w:t>Wykonawca jest obowiązany umożliwić Zamawiają</w:t>
      </w:r>
      <w:r w:rsidR="00251705"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cemu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wgląd do dokumentów związanych z wykonaniem zamówienia.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4"/>
          <w:szCs w:val="24"/>
          <w:lang w:eastAsia="ar-SA"/>
        </w:rPr>
      </w:pPr>
    </w:p>
    <w:p w:rsidR="00302271" w:rsidRPr="00EC6B15" w:rsidRDefault="00302271" w:rsidP="00813EEC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5</w:t>
      </w:r>
    </w:p>
    <w:p w:rsidR="00302271" w:rsidRPr="00EC6B15" w:rsidRDefault="00302271" w:rsidP="00813EEC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Odbiory</w:t>
      </w:r>
    </w:p>
    <w:p w:rsidR="00813EEC" w:rsidRDefault="00813EEC" w:rsidP="001369EB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813EEC">
        <w:rPr>
          <w:rFonts w:ascii="Arial" w:hAnsi="Arial" w:cs="Arial"/>
          <w:sz w:val="24"/>
          <w:szCs w:val="24"/>
          <w:lang w:eastAsia="ar-SA"/>
        </w:rPr>
        <w:t>Zamawiający, bądź jego upoważniony pracownik</w:t>
      </w:r>
      <w:r>
        <w:rPr>
          <w:rFonts w:ascii="Arial" w:hAnsi="Arial" w:cs="Arial"/>
          <w:sz w:val="24"/>
          <w:szCs w:val="24"/>
          <w:lang w:eastAsia="ar-SA"/>
        </w:rPr>
        <w:t>,</w:t>
      </w:r>
      <w:r w:rsidRPr="00813EEC">
        <w:rPr>
          <w:rFonts w:ascii="Arial" w:hAnsi="Arial" w:cs="Arial"/>
          <w:sz w:val="24"/>
          <w:szCs w:val="24"/>
          <w:lang w:eastAsia="ar-SA"/>
        </w:rPr>
        <w:t xml:space="preserve"> każdorazowo pisemnie potwierdza odbiór przedmiotu zamówienia</w:t>
      </w:r>
      <w:r>
        <w:rPr>
          <w:rFonts w:ascii="Arial" w:hAnsi="Arial" w:cs="Arial"/>
          <w:sz w:val="24"/>
          <w:szCs w:val="24"/>
          <w:lang w:eastAsia="ar-SA"/>
        </w:rPr>
        <w:t xml:space="preserve">. Czynność powyższa jest podstawą do </w:t>
      </w:r>
      <w:r w:rsidR="00A1014C">
        <w:rPr>
          <w:rFonts w:ascii="Arial" w:hAnsi="Arial" w:cs="Arial"/>
          <w:sz w:val="24"/>
          <w:szCs w:val="24"/>
          <w:lang w:eastAsia="ar-SA"/>
        </w:rPr>
        <w:t xml:space="preserve">wystawienia faktury </w:t>
      </w:r>
      <w:r w:rsidR="00663ECD">
        <w:rPr>
          <w:rFonts w:ascii="Arial" w:hAnsi="Arial" w:cs="Arial"/>
          <w:sz w:val="24"/>
          <w:szCs w:val="24"/>
          <w:lang w:eastAsia="ar-SA"/>
        </w:rPr>
        <w:t xml:space="preserve">przez Wykonawcę </w:t>
      </w:r>
      <w:r w:rsidR="00A1014C">
        <w:rPr>
          <w:rFonts w:ascii="Arial" w:hAnsi="Arial" w:cs="Arial"/>
          <w:sz w:val="24"/>
          <w:szCs w:val="24"/>
          <w:lang w:eastAsia="ar-SA"/>
        </w:rPr>
        <w:t xml:space="preserve">oraz </w:t>
      </w:r>
      <w:r>
        <w:rPr>
          <w:rFonts w:ascii="Arial" w:hAnsi="Arial" w:cs="Arial"/>
          <w:sz w:val="24"/>
          <w:szCs w:val="24"/>
          <w:lang w:eastAsia="ar-SA"/>
        </w:rPr>
        <w:t>zapłaty wynagrodzenia</w:t>
      </w:r>
      <w:r w:rsidR="00A1014C">
        <w:rPr>
          <w:rFonts w:ascii="Arial" w:hAnsi="Arial" w:cs="Arial"/>
          <w:sz w:val="24"/>
          <w:szCs w:val="24"/>
          <w:lang w:eastAsia="ar-SA"/>
        </w:rPr>
        <w:t xml:space="preserve"> przez Zamawiającego.</w:t>
      </w:r>
      <w:r w:rsidRPr="00813EEC">
        <w:rPr>
          <w:rFonts w:ascii="Arial" w:hAnsi="Arial" w:cs="Arial"/>
          <w:sz w:val="24"/>
          <w:szCs w:val="24"/>
          <w:lang w:eastAsia="ar-SA"/>
        </w:rPr>
        <w:t xml:space="preserve"> </w:t>
      </w:r>
    </w:p>
    <w:p w:rsidR="00F0172C" w:rsidRPr="00F0172C" w:rsidRDefault="00302271" w:rsidP="001369EB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813EEC">
        <w:rPr>
          <w:rFonts w:ascii="Arial" w:hAnsi="Arial" w:cs="Arial"/>
          <w:sz w:val="24"/>
          <w:szCs w:val="24"/>
          <w:lang w:eastAsia="ar-SA"/>
        </w:rPr>
        <w:lastRenderedPageBreak/>
        <w:t>Za dat</w:t>
      </w:r>
      <w:r w:rsidRPr="00813EEC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813EEC">
        <w:rPr>
          <w:rFonts w:ascii="Arial" w:hAnsi="Arial" w:cs="Arial"/>
          <w:sz w:val="24"/>
          <w:szCs w:val="24"/>
          <w:lang w:eastAsia="ar-SA"/>
        </w:rPr>
        <w:t>wykonania zamówienia uwa</w:t>
      </w:r>
      <w:r w:rsidRPr="00813EEC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813EEC">
        <w:rPr>
          <w:rFonts w:ascii="Arial" w:hAnsi="Arial" w:cs="Arial"/>
          <w:sz w:val="24"/>
          <w:szCs w:val="24"/>
          <w:lang w:eastAsia="ar-SA"/>
        </w:rPr>
        <w:t>a si</w:t>
      </w:r>
      <w:r w:rsidRPr="00813EEC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813EEC">
        <w:rPr>
          <w:rFonts w:ascii="Arial" w:hAnsi="Arial" w:cs="Arial"/>
          <w:sz w:val="24"/>
          <w:szCs w:val="24"/>
          <w:lang w:eastAsia="ar-SA"/>
        </w:rPr>
        <w:t>dat</w:t>
      </w:r>
      <w:r w:rsidRPr="00813EEC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="0072458F">
        <w:rPr>
          <w:rFonts w:ascii="Arial" w:eastAsia="TimesNewRoman" w:hAnsi="Arial" w:cs="Arial"/>
          <w:sz w:val="24"/>
          <w:szCs w:val="24"/>
          <w:lang w:eastAsia="ar-SA"/>
        </w:rPr>
        <w:t xml:space="preserve">dokonania </w:t>
      </w:r>
      <w:r w:rsidR="00732A24">
        <w:rPr>
          <w:rFonts w:ascii="Arial" w:eastAsia="TimesNewRoman" w:hAnsi="Arial" w:cs="Arial"/>
          <w:sz w:val="24"/>
          <w:szCs w:val="24"/>
          <w:lang w:eastAsia="ar-SA"/>
        </w:rPr>
        <w:t xml:space="preserve">przez Wykonawcę </w:t>
      </w:r>
      <w:r w:rsidR="0072458F">
        <w:rPr>
          <w:rFonts w:ascii="Arial" w:eastAsia="TimesNewRoman" w:hAnsi="Arial" w:cs="Arial"/>
          <w:sz w:val="24"/>
          <w:szCs w:val="24"/>
          <w:lang w:eastAsia="ar-SA"/>
        </w:rPr>
        <w:t>ostatniej dostawy w dniu 31.01.2019 r.</w:t>
      </w:r>
      <w:r w:rsidR="00105E98">
        <w:rPr>
          <w:rFonts w:ascii="Arial" w:eastAsia="TimesNewRoman" w:hAnsi="Arial" w:cs="Arial"/>
          <w:sz w:val="24"/>
          <w:szCs w:val="24"/>
          <w:lang w:eastAsia="ar-SA"/>
        </w:rPr>
        <w:t>, a następnie</w:t>
      </w:r>
      <w:r w:rsidR="00732A24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="0072458F">
        <w:rPr>
          <w:rFonts w:ascii="Arial" w:eastAsia="TimesNewRoman" w:hAnsi="Arial" w:cs="Arial"/>
          <w:sz w:val="24"/>
          <w:szCs w:val="24"/>
          <w:lang w:eastAsia="ar-SA"/>
        </w:rPr>
        <w:t>doręczenia faktury za m-c styczeń 2019</w:t>
      </w:r>
      <w:r w:rsidR="00732A24">
        <w:rPr>
          <w:rFonts w:ascii="Arial" w:eastAsia="TimesNewRoman" w:hAnsi="Arial" w:cs="Arial"/>
          <w:sz w:val="24"/>
          <w:szCs w:val="24"/>
          <w:lang w:eastAsia="ar-SA"/>
        </w:rPr>
        <w:t>.</w:t>
      </w:r>
    </w:p>
    <w:p w:rsidR="00302271" w:rsidRPr="00F0172C" w:rsidRDefault="00F0172C" w:rsidP="00E405AF">
      <w:pPr>
        <w:pStyle w:val="Standarduser"/>
        <w:numPr>
          <w:ilvl w:val="0"/>
          <w:numId w:val="12"/>
        </w:numPr>
        <w:autoSpaceDE w:val="0"/>
        <w:spacing w:after="0" w:line="240" w:lineRule="auto"/>
        <w:jc w:val="both"/>
        <w:rPr>
          <w:rFonts w:ascii="Arial" w:hAnsi="Arial" w:cs="Georgia"/>
          <w:sz w:val="24"/>
          <w:szCs w:val="24"/>
        </w:rPr>
      </w:pPr>
      <w:r w:rsidRPr="00FA367E">
        <w:rPr>
          <w:rFonts w:ascii="Arial" w:hAnsi="Arial" w:cs="Georgia"/>
          <w:sz w:val="24"/>
          <w:szCs w:val="24"/>
        </w:rPr>
        <w:t>Zamawiający zastrzega sobie prawo do składania reklamacji ilościowych w dniu dostarczenia towaru przez Wykonawcę, a jakościowych – w chwili ich ujawnienia.</w:t>
      </w:r>
      <w:r w:rsidR="00AA5082">
        <w:rPr>
          <w:rFonts w:ascii="Arial" w:hAnsi="Arial" w:cs="Georgia"/>
          <w:sz w:val="24"/>
          <w:szCs w:val="24"/>
        </w:rPr>
        <w:t xml:space="preserve"> </w:t>
      </w:r>
      <w:r w:rsidR="00AA5082">
        <w:rPr>
          <w:rFonts w:ascii="Arial" w:hAnsi="Arial" w:cs="Arial"/>
          <w:sz w:val="24"/>
          <w:szCs w:val="24"/>
        </w:rPr>
        <w:t xml:space="preserve">W powyższym przypadku Wykonawca uzupełni dostawę lub </w:t>
      </w:r>
      <w:r w:rsidR="00AA5082" w:rsidRPr="00652536">
        <w:rPr>
          <w:rFonts w:ascii="Arial" w:hAnsi="Arial" w:cs="Arial"/>
          <w:sz w:val="24"/>
          <w:szCs w:val="24"/>
        </w:rPr>
        <w:t>dostarczy produkty pełnowartościowe w miejsce uprzednio zak</w:t>
      </w:r>
      <w:r w:rsidR="00AA5082">
        <w:rPr>
          <w:rFonts w:ascii="Arial" w:hAnsi="Arial" w:cs="Arial"/>
          <w:sz w:val="24"/>
          <w:szCs w:val="24"/>
        </w:rPr>
        <w:t xml:space="preserve">westionowanych, nie później niż </w:t>
      </w:r>
      <w:r w:rsidR="00AA5082" w:rsidRPr="00652536">
        <w:rPr>
          <w:rFonts w:ascii="Arial" w:hAnsi="Arial" w:cs="Arial"/>
          <w:sz w:val="24"/>
          <w:szCs w:val="24"/>
        </w:rPr>
        <w:t>następnego dnia.</w:t>
      </w:r>
      <w:r w:rsidR="00732A24" w:rsidRPr="00F0172C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</w:p>
    <w:p w:rsidR="00302271" w:rsidRPr="00EC6B15" w:rsidRDefault="00302271" w:rsidP="00EC6B15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Wraz z bezskutecznym upływem terminu wyznaczonego na postawie ust. </w:t>
      </w:r>
      <w:r w:rsidR="00EC395D">
        <w:rPr>
          <w:rFonts w:ascii="Arial" w:hAnsi="Arial" w:cs="Arial"/>
          <w:sz w:val="24"/>
          <w:szCs w:val="24"/>
          <w:lang w:eastAsia="ar-SA"/>
        </w:rPr>
        <w:t>3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e </w:t>
      </w:r>
      <w:r w:rsidR="00EC395D" w:rsidRPr="00EC6B15">
        <w:rPr>
          <w:rFonts w:ascii="Arial" w:hAnsi="Arial" w:cs="Arial"/>
          <w:sz w:val="24"/>
          <w:szCs w:val="24"/>
          <w:lang w:eastAsia="ar-SA"/>
        </w:rPr>
        <w:t>odst</w:t>
      </w:r>
      <w:r w:rsidR="00EC395D"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EC395D" w:rsidRPr="00EC6B15">
        <w:rPr>
          <w:rFonts w:ascii="Arial" w:hAnsi="Arial" w:cs="Arial"/>
          <w:sz w:val="24"/>
          <w:szCs w:val="24"/>
          <w:lang w:eastAsia="ar-SA"/>
        </w:rPr>
        <w:t>pi</w:t>
      </w:r>
      <w:r w:rsidR="00EC395D" w:rsidRPr="00EC6B15">
        <w:rPr>
          <w:rFonts w:ascii="Arial" w:eastAsia="TimesNewRoman" w:hAnsi="Arial" w:cs="Arial"/>
          <w:sz w:val="24"/>
          <w:szCs w:val="24"/>
          <w:lang w:eastAsia="ar-SA"/>
        </w:rPr>
        <w:t>ć</w:t>
      </w:r>
      <w:r w:rsidR="00EC395D" w:rsidRPr="00EC6B15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od umowy i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żą</w:t>
      </w:r>
      <w:r w:rsidRPr="00EC6B15">
        <w:rPr>
          <w:rFonts w:ascii="Arial" w:hAnsi="Arial" w:cs="Arial"/>
          <w:sz w:val="24"/>
          <w:szCs w:val="24"/>
          <w:lang w:eastAsia="ar-SA"/>
        </w:rPr>
        <w:t>da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od Wykonawcy zapłaty kar umownych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lonych w § 10.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4"/>
          <w:szCs w:val="24"/>
          <w:lang w:eastAsia="ar-SA"/>
        </w:rPr>
      </w:pPr>
    </w:p>
    <w:p w:rsidR="00302271" w:rsidRPr="00EC6B15" w:rsidRDefault="00302271" w:rsidP="000036C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6</w:t>
      </w:r>
    </w:p>
    <w:p w:rsidR="00302271" w:rsidRPr="00EC6B15" w:rsidRDefault="00302271" w:rsidP="000036C0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Wynagrodzenie</w:t>
      </w:r>
    </w:p>
    <w:p w:rsidR="00302271" w:rsidRPr="004A2E16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Przysługuj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ce Wykonawcy wynagrodzenie za wykonanie przedmiotu zamówienia </w:t>
      </w:r>
      <w:r w:rsidR="00E1728A">
        <w:rPr>
          <w:rFonts w:ascii="Arial" w:hAnsi="Arial" w:cs="Arial"/>
          <w:sz w:val="24"/>
          <w:szCs w:val="24"/>
          <w:lang w:eastAsia="ar-SA"/>
        </w:rPr>
        <w:br/>
      </w:r>
      <w:r w:rsidR="00014727">
        <w:rPr>
          <w:rFonts w:ascii="Arial" w:hAnsi="Arial" w:cs="Arial"/>
          <w:sz w:val="24"/>
          <w:szCs w:val="24"/>
          <w:lang w:eastAsia="ar-SA"/>
        </w:rPr>
        <w:t>w kwocie …………………………</w:t>
      </w:r>
      <w:r w:rsidR="00E1728A">
        <w:rPr>
          <w:rFonts w:ascii="Arial" w:hAnsi="Arial" w:cs="Arial"/>
          <w:sz w:val="24"/>
          <w:szCs w:val="24"/>
          <w:lang w:eastAsia="ar-SA"/>
        </w:rPr>
        <w:t>……</w:t>
      </w:r>
      <w:r w:rsidR="00014727">
        <w:rPr>
          <w:rFonts w:ascii="Arial" w:hAnsi="Arial" w:cs="Arial"/>
          <w:sz w:val="24"/>
          <w:szCs w:val="24"/>
          <w:lang w:eastAsia="ar-SA"/>
        </w:rPr>
        <w:t xml:space="preserve">..zł, </w:t>
      </w:r>
      <w:r w:rsidR="000036C0">
        <w:rPr>
          <w:rFonts w:ascii="Arial" w:hAnsi="Arial" w:cs="Arial"/>
          <w:sz w:val="24"/>
          <w:szCs w:val="24"/>
          <w:lang w:eastAsia="ar-SA"/>
        </w:rPr>
        <w:t>wypł</w:t>
      </w:r>
      <w:r w:rsidR="00014727">
        <w:rPr>
          <w:rFonts w:ascii="Arial" w:hAnsi="Arial" w:cs="Arial"/>
          <w:sz w:val="24"/>
          <w:szCs w:val="24"/>
          <w:lang w:eastAsia="ar-SA"/>
        </w:rPr>
        <w:t>acane będzie</w:t>
      </w:r>
      <w:r w:rsidR="002649E4">
        <w:rPr>
          <w:rFonts w:ascii="Arial" w:hAnsi="Arial" w:cs="Arial"/>
          <w:sz w:val="24"/>
          <w:szCs w:val="24"/>
          <w:lang w:eastAsia="ar-SA"/>
        </w:rPr>
        <w:t xml:space="preserve"> na podstawie</w:t>
      </w:r>
      <w:r w:rsidR="000036C0">
        <w:rPr>
          <w:rFonts w:ascii="Arial" w:hAnsi="Arial" w:cs="Arial"/>
          <w:sz w:val="24"/>
          <w:szCs w:val="24"/>
          <w:lang w:eastAsia="ar-SA"/>
        </w:rPr>
        <w:t xml:space="preserve"> faktur określających wielkość dostaw i wyszczególnienie składników poszczególnych zamówień wg ich ilości i rodzaju asortymentu</w:t>
      </w:r>
      <w:r w:rsidR="00E02990">
        <w:rPr>
          <w:rFonts w:ascii="Arial" w:hAnsi="Arial" w:cs="Arial"/>
          <w:sz w:val="24"/>
          <w:szCs w:val="24"/>
          <w:lang w:eastAsia="ar-SA"/>
        </w:rPr>
        <w:t>.</w:t>
      </w:r>
    </w:p>
    <w:p w:rsidR="004A2E16" w:rsidRPr="00EC6B15" w:rsidRDefault="004A2E16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Rozliczenie nastąpi w terminie 7 dni od dnia otrzymania faktury przez Zamawiającego.</w:t>
      </w:r>
    </w:p>
    <w:p w:rsidR="00302271" w:rsidRPr="00EC6B15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Ceny jednostkowe za przedmiot zamówienia zostały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lone </w:t>
      </w:r>
      <w:r w:rsidR="006F3645">
        <w:rPr>
          <w:rFonts w:ascii="Arial" w:hAnsi="Arial" w:cs="Arial"/>
          <w:sz w:val="24"/>
          <w:szCs w:val="24"/>
          <w:lang w:eastAsia="ar-SA"/>
        </w:rPr>
        <w:t xml:space="preserve">przed podpisaniem umowy </w:t>
      </w:r>
      <w:r w:rsidR="00C93A1A">
        <w:rPr>
          <w:rFonts w:ascii="Arial" w:hAnsi="Arial" w:cs="Arial"/>
          <w:sz w:val="24"/>
          <w:szCs w:val="24"/>
          <w:lang w:eastAsia="ar-SA"/>
        </w:rPr>
        <w:t xml:space="preserve">i zawarte </w:t>
      </w:r>
      <w:r w:rsidRPr="00EC6B15">
        <w:rPr>
          <w:rFonts w:ascii="Arial" w:hAnsi="Arial" w:cs="Arial"/>
          <w:sz w:val="24"/>
          <w:szCs w:val="24"/>
          <w:lang w:eastAsia="ar-SA"/>
        </w:rPr>
        <w:t>w zał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FE1AD7">
        <w:rPr>
          <w:rFonts w:ascii="Arial" w:hAnsi="Arial" w:cs="Arial"/>
          <w:sz w:val="24"/>
          <w:szCs w:val="24"/>
          <w:lang w:eastAsia="ar-SA"/>
        </w:rPr>
        <w:t>czniku</w:t>
      </w:r>
      <w:r w:rsidR="006F3645">
        <w:rPr>
          <w:rFonts w:ascii="Arial" w:hAnsi="Arial" w:cs="Arial"/>
          <w:sz w:val="24"/>
          <w:szCs w:val="24"/>
          <w:lang w:eastAsia="ar-SA"/>
        </w:rPr>
        <w:t xml:space="preserve"> do złożonej przez Wykonawcę oferty – formularze asortymentowo-cenowe. </w:t>
      </w:r>
      <w:r w:rsidRPr="00EC6B15">
        <w:rPr>
          <w:rFonts w:ascii="Arial" w:hAnsi="Arial" w:cs="Arial"/>
          <w:sz w:val="24"/>
          <w:szCs w:val="24"/>
          <w:lang w:eastAsia="ar-SA"/>
        </w:rPr>
        <w:t>Ceny te zawieraj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wszystkie koszty realizacji przedmiotu umowy oraz s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stałe w całym okresie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zywania umowy.</w:t>
      </w:r>
    </w:p>
    <w:p w:rsidR="00302271" w:rsidRPr="00EC6B15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eastAsia="TimesNewRoman" w:hAnsi="Arial" w:cs="Arial"/>
          <w:sz w:val="24"/>
          <w:szCs w:val="24"/>
          <w:lang w:eastAsia="ar-SA"/>
        </w:rPr>
        <w:t>Strony zgodnie stwierdzają, że wynagrodzenie, o którym mowa w ust. 1, wyczerpuje całkowicie zobowiązania Zamawiającego wobec Wykonawcy z tytułu zrealizowania dostaw.</w:t>
      </w:r>
    </w:p>
    <w:p w:rsidR="00302271" w:rsidRPr="00EC6B15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Zamawiający zastrzega możliwość zażądania wystawienia przez Wykonawcę dowolnej liczby faktur w dowolnym zestawieniu asortymentowym obejmującym przedmiot umowy. </w:t>
      </w:r>
    </w:p>
    <w:p w:rsidR="00302271" w:rsidRPr="00EC6B15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 przypadku powstania u Zamawiającego obowiązku ro</w:t>
      </w:r>
      <w:r w:rsidR="004A2E16">
        <w:rPr>
          <w:rFonts w:ascii="Arial" w:hAnsi="Arial" w:cs="Arial"/>
          <w:sz w:val="24"/>
          <w:szCs w:val="24"/>
          <w:lang w:eastAsia="ar-SA"/>
        </w:rPr>
        <w:t xml:space="preserve">zliczenia podatkowego, zgodnie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z przepisami ustawy o podatku od towarów i usług, </w:t>
      </w:r>
      <w:r w:rsidR="004A2E16">
        <w:rPr>
          <w:rFonts w:ascii="Arial" w:hAnsi="Arial" w:cs="Arial"/>
          <w:sz w:val="24"/>
          <w:szCs w:val="24"/>
          <w:lang w:eastAsia="ar-SA"/>
        </w:rPr>
        <w:t xml:space="preserve">Wykonawca na fakturze wskazuje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w osobnej pozycji nazwę (rodzaj) towaru, którego dostawa będzie prowadzić do jego powstania, jego wartość i nie wykazuje stawki i kwoty VAT, lecz zamiast tego umieszcza na niej adnotację „odwrotne obciążenie”. </w:t>
      </w:r>
    </w:p>
    <w:p w:rsidR="00302271" w:rsidRPr="00EC6B15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Zapłata wynagrodzenia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nego Wykonawcy dokonywana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dzie na rachunek bankowy Wykonawcy podany na fakturze.</w:t>
      </w:r>
    </w:p>
    <w:p w:rsidR="00302271" w:rsidRPr="00EC6B15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Faktury wystawiane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na: 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302271" w:rsidRDefault="00302271" w:rsidP="00EC6B15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4"/>
          <w:szCs w:val="24"/>
          <w:u w:val="single"/>
          <w:lang w:eastAsia="ar-SA"/>
        </w:rPr>
      </w:pPr>
      <w:r w:rsidRPr="00EC6B15">
        <w:rPr>
          <w:rFonts w:ascii="Arial" w:hAnsi="Arial" w:cs="Arial"/>
          <w:sz w:val="24"/>
          <w:szCs w:val="24"/>
          <w:u w:val="single"/>
          <w:lang w:eastAsia="ar-SA"/>
        </w:rPr>
        <w:t>Nabywca:</w:t>
      </w:r>
    </w:p>
    <w:p w:rsidR="0047248E" w:rsidRPr="00D82173" w:rsidRDefault="0047248E" w:rsidP="00D82173">
      <w:pPr>
        <w:tabs>
          <w:tab w:val="num" w:pos="720"/>
        </w:tabs>
        <w:suppressAutoHyphens/>
        <w:spacing w:after="20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D82173">
        <w:rPr>
          <w:rFonts w:ascii="Arial" w:hAnsi="Arial" w:cs="Arial"/>
          <w:b/>
          <w:sz w:val="24"/>
          <w:szCs w:val="24"/>
          <w:lang w:eastAsia="ar-SA"/>
        </w:rPr>
        <w:t>Gmina Ustrzyki Dolne, ul. Mikołaja Kopernika 1, 38-700 Ustrzyki Dolne</w:t>
      </w:r>
      <w:r w:rsidR="00D82173" w:rsidRPr="00D82173">
        <w:rPr>
          <w:rFonts w:ascii="Arial" w:hAnsi="Arial" w:cs="Arial"/>
          <w:b/>
          <w:sz w:val="24"/>
          <w:szCs w:val="24"/>
          <w:lang w:eastAsia="ar-SA"/>
        </w:rPr>
        <w:t xml:space="preserve">, </w:t>
      </w:r>
      <w:r w:rsidR="00D82173" w:rsidRPr="00D82173">
        <w:rPr>
          <w:rFonts w:ascii="Arial" w:hAnsi="Arial" w:cs="Arial"/>
          <w:b/>
          <w:sz w:val="24"/>
          <w:szCs w:val="24"/>
          <w:lang w:eastAsia="ar-SA"/>
        </w:rPr>
        <w:br/>
        <w:t xml:space="preserve">NIP 689-119-03-00, REGON </w:t>
      </w:r>
      <w:r w:rsidR="00D82173" w:rsidRPr="00D82173">
        <w:rPr>
          <w:rFonts w:ascii="Arial" w:hAnsi="Arial" w:cs="Arial"/>
          <w:b/>
          <w:color w:val="292929"/>
          <w:sz w:val="24"/>
          <w:szCs w:val="24"/>
        </w:rPr>
        <w:t>370440070</w:t>
      </w:r>
    </w:p>
    <w:p w:rsidR="0047248E" w:rsidRPr="00EC6B15" w:rsidRDefault="00C2686A" w:rsidP="00EC6B15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4"/>
          <w:szCs w:val="24"/>
          <w:u w:val="single"/>
          <w:lang w:eastAsia="ar-SA"/>
        </w:rPr>
      </w:pPr>
      <w:r>
        <w:rPr>
          <w:rFonts w:ascii="Arial" w:hAnsi="Arial" w:cs="Arial"/>
          <w:sz w:val="24"/>
          <w:szCs w:val="24"/>
          <w:u w:val="single"/>
          <w:lang w:eastAsia="ar-SA"/>
        </w:rPr>
        <w:t>Odbiorca i Płatnik</w:t>
      </w:r>
      <w:r w:rsidR="00046034">
        <w:rPr>
          <w:rFonts w:ascii="Arial" w:hAnsi="Arial" w:cs="Arial"/>
          <w:sz w:val="24"/>
          <w:szCs w:val="24"/>
          <w:u w:val="single"/>
          <w:lang w:eastAsia="ar-SA"/>
        </w:rPr>
        <w:t>:</w:t>
      </w:r>
    </w:p>
    <w:p w:rsidR="00E846D5" w:rsidRPr="00107072" w:rsidRDefault="007705E1" w:rsidP="00107072">
      <w:pPr>
        <w:pStyle w:val="Tekstpodstawowy"/>
        <w:spacing w:line="276" w:lineRule="auto"/>
        <w:jc w:val="center"/>
        <w:rPr>
          <w:i/>
          <w:sz w:val="24"/>
          <w:szCs w:val="24"/>
        </w:rPr>
      </w:pPr>
      <w:r w:rsidRPr="007351E7">
        <w:rPr>
          <w:b/>
          <w:bCs/>
          <w:sz w:val="24"/>
          <w:szCs w:val="24"/>
          <w:shd w:val="clear" w:color="auto" w:fill="FFFFFF"/>
        </w:rPr>
        <w:t>Przedszkole nr 2 w Ustrzykac</w:t>
      </w:r>
      <w:r w:rsidR="00B23EEC">
        <w:rPr>
          <w:b/>
          <w:bCs/>
          <w:sz w:val="24"/>
          <w:szCs w:val="24"/>
          <w:shd w:val="clear" w:color="auto" w:fill="FFFFFF"/>
        </w:rPr>
        <w:t>h Dolnych</w:t>
      </w:r>
      <w:r w:rsidR="00605531">
        <w:rPr>
          <w:b/>
          <w:bCs/>
          <w:sz w:val="24"/>
          <w:szCs w:val="24"/>
          <w:shd w:val="clear" w:color="auto" w:fill="FFFFFF"/>
        </w:rPr>
        <w:t xml:space="preserve"> 38-700</w:t>
      </w:r>
      <w:r w:rsidR="00B23EEC">
        <w:rPr>
          <w:b/>
          <w:bCs/>
          <w:sz w:val="24"/>
          <w:szCs w:val="24"/>
          <w:shd w:val="clear" w:color="auto" w:fill="FFFFFF"/>
        </w:rPr>
        <w:t>, ul. 29 Listopada 49</w:t>
      </w:r>
      <w:r w:rsidRPr="007351E7">
        <w:rPr>
          <w:b/>
          <w:sz w:val="24"/>
          <w:szCs w:val="24"/>
        </w:rPr>
        <w:t xml:space="preserve">               </w:t>
      </w:r>
      <w:r w:rsidR="00B23EEC">
        <w:rPr>
          <w:b/>
          <w:sz w:val="24"/>
          <w:szCs w:val="24"/>
        </w:rPr>
        <w:t xml:space="preserve">                          </w:t>
      </w:r>
    </w:p>
    <w:p w:rsidR="00302271" w:rsidRPr="00EC6B15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eastAsia="TimesNewRoman" w:hAnsi="Arial" w:cs="Arial"/>
          <w:sz w:val="24"/>
          <w:szCs w:val="24"/>
          <w:lang w:eastAsia="ar-SA"/>
        </w:rPr>
        <w:lastRenderedPageBreak/>
        <w:t xml:space="preserve">W sytuacji niewykonywania obowiązków przez Wykonawcę, gdy Wykonawca pomimo wezwania do zaprzestania naruszeń umowy nie </w:t>
      </w:r>
      <w:r w:rsidR="0047248E">
        <w:rPr>
          <w:rFonts w:ascii="Arial" w:eastAsia="TimesNewRoman" w:hAnsi="Arial" w:cs="Arial"/>
          <w:sz w:val="24"/>
          <w:szCs w:val="24"/>
          <w:lang w:eastAsia="ar-SA"/>
        </w:rPr>
        <w:t>realizuje przedmiotu umowy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, Zamawiającemu przysługuje prawo do natychmiastowego rozwiązania umowy. Rozwią</w:t>
      </w:r>
      <w:r w:rsidR="0047248E">
        <w:rPr>
          <w:rFonts w:ascii="Arial" w:eastAsia="TimesNewRoman" w:hAnsi="Arial" w:cs="Arial"/>
          <w:sz w:val="24"/>
          <w:szCs w:val="24"/>
          <w:lang w:eastAsia="ar-SA"/>
        </w:rPr>
        <w:t xml:space="preserve">zanie umowy przez Zamawiającego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nie rodzi po stronie Wykonawcy jakichkolwiek roszczeń z tym związanych, w szczególności roszczeń o wynagrodzenie lub roszczeń odszkodowawczych.</w:t>
      </w:r>
    </w:p>
    <w:p w:rsidR="00302271" w:rsidRDefault="00302271" w:rsidP="00EC6B15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dokonuje bezpo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redniej zapłaty wymagalnego wynagrodzenia bez odsetek, przysługuj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Podwykonawcy który zawarł przedło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on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 umow</w:t>
      </w:r>
      <w:r w:rsidR="00E96A27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o podwykonawstwo, której przedmiotem s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dostawy lub usługi, w przypadku uchylenia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od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zku zapłaty przez Wykonawc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.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dokona zapłaty, o której mowa powy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ej, tylko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za ten zakres prac, który został odebrany 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bez zastrze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sz w:val="24"/>
          <w:szCs w:val="24"/>
          <w:lang w:eastAsia="ar-SA"/>
        </w:rPr>
        <w:t>. Postanowienia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powyższe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dotycz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wył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cznie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powstałych po przedło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eniu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 po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wiadczonej 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zgodno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z oryginałem kopii umowy o podwykonawstwo, której przedmiotem s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dostawy lub usługi.</w:t>
      </w:r>
    </w:p>
    <w:p w:rsidR="00302271" w:rsidRPr="00BF503C" w:rsidRDefault="00302271" w:rsidP="00BF503C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BF503C">
        <w:rPr>
          <w:rFonts w:ascii="Arial" w:hAnsi="Arial" w:cs="Arial"/>
          <w:sz w:val="24"/>
          <w:szCs w:val="24"/>
          <w:lang w:eastAsia="ar-SA"/>
        </w:rPr>
        <w:t>Wykonawca nie mo</w:t>
      </w:r>
      <w:r w:rsidRPr="00BF503C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BF503C">
        <w:rPr>
          <w:rFonts w:ascii="Arial" w:hAnsi="Arial" w:cs="Arial"/>
          <w:sz w:val="24"/>
          <w:szCs w:val="24"/>
          <w:lang w:eastAsia="ar-SA"/>
        </w:rPr>
        <w:t>e bez zgody Zamawiaj</w:t>
      </w:r>
      <w:r w:rsidRPr="00BF503C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BF503C">
        <w:rPr>
          <w:rFonts w:ascii="Arial" w:hAnsi="Arial" w:cs="Arial"/>
          <w:sz w:val="24"/>
          <w:szCs w:val="24"/>
          <w:lang w:eastAsia="ar-SA"/>
        </w:rPr>
        <w:t>cego dokona</w:t>
      </w:r>
      <w:r w:rsidRPr="00BF503C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BF503C">
        <w:rPr>
          <w:rFonts w:ascii="Arial" w:hAnsi="Arial" w:cs="Arial"/>
          <w:sz w:val="24"/>
          <w:szCs w:val="24"/>
          <w:lang w:eastAsia="ar-SA"/>
        </w:rPr>
        <w:t>cesji wierzytelno</w:t>
      </w:r>
      <w:r w:rsidRPr="00BF503C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BF503C">
        <w:rPr>
          <w:rFonts w:ascii="Arial" w:hAnsi="Arial" w:cs="Arial"/>
          <w:sz w:val="24"/>
          <w:szCs w:val="24"/>
          <w:lang w:eastAsia="ar-SA"/>
        </w:rPr>
        <w:t>ci przysługuj</w:t>
      </w:r>
      <w:r w:rsidRPr="00BF503C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BF503C">
        <w:rPr>
          <w:rFonts w:ascii="Arial" w:hAnsi="Arial" w:cs="Arial"/>
          <w:sz w:val="24"/>
          <w:szCs w:val="24"/>
          <w:lang w:eastAsia="ar-SA"/>
        </w:rPr>
        <w:t xml:space="preserve">cej </w:t>
      </w:r>
      <w:r w:rsidR="00073748" w:rsidRPr="00BF503C">
        <w:rPr>
          <w:rFonts w:ascii="Arial" w:hAnsi="Arial" w:cs="Arial"/>
          <w:sz w:val="24"/>
          <w:szCs w:val="24"/>
          <w:lang w:eastAsia="ar-SA"/>
        </w:rPr>
        <w:t>mu z tytułu realizacji niniejsz</w:t>
      </w:r>
      <w:r w:rsidRPr="00BF503C">
        <w:rPr>
          <w:rFonts w:ascii="Arial" w:hAnsi="Arial" w:cs="Arial"/>
          <w:sz w:val="24"/>
          <w:szCs w:val="24"/>
          <w:lang w:eastAsia="ar-SA"/>
        </w:rPr>
        <w:t>ej umowy na osoby trzecie.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302271" w:rsidRPr="00EC6B15" w:rsidRDefault="00302271" w:rsidP="0008403E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7</w:t>
      </w:r>
    </w:p>
    <w:p w:rsidR="00302271" w:rsidRPr="00EC6B15" w:rsidRDefault="00302271" w:rsidP="0008403E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Podwykonawstwo</w:t>
      </w:r>
    </w:p>
    <w:p w:rsidR="00302271" w:rsidRPr="00EC6B15" w:rsidRDefault="00302271" w:rsidP="00EC6B15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wiadcza, 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przy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realizacji przedmiotu umowy </w:t>
      </w:r>
      <w:r w:rsidR="0008403E">
        <w:rPr>
          <w:rFonts w:ascii="Arial" w:hAnsi="Arial" w:cs="Arial"/>
          <w:sz w:val="24"/>
          <w:szCs w:val="24"/>
          <w:lang w:eastAsia="ar-SA"/>
        </w:rPr>
        <w:t>będzie/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nie będzie korzystał z Podwykonawców </w:t>
      </w:r>
      <w:r w:rsidR="0008403E" w:rsidRPr="0008403E">
        <w:rPr>
          <w:rFonts w:ascii="Arial" w:hAnsi="Arial" w:cs="Arial"/>
          <w:bCs/>
          <w:iCs/>
          <w:sz w:val="24"/>
          <w:szCs w:val="24"/>
          <w:lang w:eastAsia="ar-SA"/>
        </w:rPr>
        <w:t>określając powierzony im zakres realizacji przedmiotu zamówienia</w:t>
      </w:r>
      <w:r w:rsidR="00925C08">
        <w:rPr>
          <w:rFonts w:ascii="Arial" w:hAnsi="Arial" w:cs="Arial"/>
          <w:sz w:val="24"/>
          <w:szCs w:val="24"/>
          <w:lang w:eastAsia="ar-SA"/>
        </w:rPr>
        <w:t>, zgodnie z poniższym:</w:t>
      </w:r>
    </w:p>
    <w:p w:rsidR="00302271" w:rsidRPr="00B4365E" w:rsidRDefault="00302271" w:rsidP="00B4365E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nazwa</w:t>
      </w:r>
      <w:r w:rsidR="00A97584">
        <w:rPr>
          <w:rFonts w:ascii="Arial" w:hAnsi="Arial" w:cs="Arial"/>
          <w:sz w:val="24"/>
          <w:szCs w:val="24"/>
          <w:lang w:eastAsia="ar-SA"/>
        </w:rPr>
        <w:t xml:space="preserve"> Podwykonawcy ………………………… ……………</w:t>
      </w:r>
      <w:r w:rsidRPr="00B4365E">
        <w:rPr>
          <w:rFonts w:ascii="Arial" w:hAnsi="Arial" w:cs="Arial"/>
          <w:sz w:val="24"/>
          <w:szCs w:val="24"/>
          <w:lang w:eastAsia="ar-SA"/>
        </w:rPr>
        <w:t>zakres zamówienia</w:t>
      </w:r>
      <w:r w:rsidRPr="00B4365E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B4365E">
        <w:rPr>
          <w:rFonts w:ascii="Arial" w:hAnsi="Arial" w:cs="Arial"/>
          <w:sz w:val="24"/>
          <w:szCs w:val="24"/>
          <w:lang w:eastAsia="ar-SA"/>
        </w:rPr>
        <w:t>powi</w:t>
      </w:r>
      <w:r w:rsidR="00B4365E">
        <w:rPr>
          <w:rFonts w:ascii="Arial" w:hAnsi="Arial" w:cs="Arial"/>
          <w:sz w:val="24"/>
          <w:szCs w:val="24"/>
          <w:lang w:eastAsia="ar-SA"/>
        </w:rPr>
        <w:t>erzony do wykonania………………….</w:t>
      </w:r>
      <w:r w:rsidRPr="00B4365E">
        <w:rPr>
          <w:rFonts w:ascii="Arial" w:hAnsi="Arial" w:cs="Arial"/>
          <w:sz w:val="24"/>
          <w:szCs w:val="24"/>
          <w:lang w:eastAsia="ar-SA"/>
        </w:rPr>
        <w:t xml:space="preserve"> …………................</w:t>
      </w:r>
      <w:r w:rsidR="00B4365E">
        <w:rPr>
          <w:rFonts w:ascii="Arial" w:hAnsi="Arial" w:cs="Arial"/>
          <w:sz w:val="24"/>
          <w:szCs w:val="24"/>
          <w:lang w:eastAsia="ar-SA"/>
        </w:rPr>
        <w:t>...........................</w:t>
      </w:r>
    </w:p>
    <w:p w:rsidR="00302271" w:rsidRPr="00EC6B15" w:rsidRDefault="00302271" w:rsidP="00EC6B15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w trakcie wykonywania umowy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e:</w:t>
      </w:r>
    </w:p>
    <w:p w:rsidR="00302271" w:rsidRPr="00EC6B15" w:rsidRDefault="00302271" w:rsidP="00EC6B1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wskaza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inny zakres podwykonawstwa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przedstawiony w ofercie,</w:t>
      </w:r>
    </w:p>
    <w:p w:rsidR="00302271" w:rsidRPr="00EC6B15" w:rsidRDefault="00302271" w:rsidP="00EC6B1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zrezygnowa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z podwykonawstwa,</w:t>
      </w:r>
    </w:p>
    <w:p w:rsidR="00302271" w:rsidRPr="00EC6B15" w:rsidRDefault="00302271" w:rsidP="00EC6B15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zmieni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podwykonawc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.</w:t>
      </w:r>
    </w:p>
    <w:p w:rsidR="00302271" w:rsidRPr="00EC6B15" w:rsidRDefault="00302271" w:rsidP="00EC6B15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Je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eli zmiana lub rezygnacja z Podwykonawcy dotyczy podmiotu, na którego zasoby Wykonawca powoływał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w celu wykazania spełniania warunków udziału w post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powaniu, o których mowa w art. 22 ust. 1 ustawy, Wykonawca jest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zany wykaza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cemu, 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="00A97584">
        <w:rPr>
          <w:rFonts w:ascii="Arial" w:hAnsi="Arial" w:cs="Arial"/>
          <w:sz w:val="24"/>
          <w:szCs w:val="24"/>
          <w:lang w:eastAsia="ar-SA"/>
        </w:rPr>
        <w:t>proponowany inny P</w:t>
      </w:r>
      <w:r w:rsidRPr="00EC6B15">
        <w:rPr>
          <w:rFonts w:ascii="Arial" w:hAnsi="Arial" w:cs="Arial"/>
          <w:sz w:val="24"/>
          <w:szCs w:val="24"/>
          <w:lang w:eastAsia="ar-SA"/>
        </w:rPr>
        <w:t>odwykonawca lub Wykonawca samodzielnie spełnia je w stopniu nie mniejszym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wymagany </w:t>
      </w:r>
      <w:r w:rsidR="00A97584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w trakcie post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powania o udzielenie zamówienia.</w:t>
      </w:r>
    </w:p>
    <w:p w:rsidR="00A139E4" w:rsidRDefault="00302271" w:rsidP="00D9382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A139E4">
        <w:rPr>
          <w:rFonts w:ascii="Arial" w:hAnsi="Arial" w:cs="Arial"/>
          <w:sz w:val="24"/>
          <w:szCs w:val="24"/>
          <w:lang w:eastAsia="ar-SA"/>
        </w:rPr>
        <w:t xml:space="preserve">W przypadku, gdy Wykonawca zamierza 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korzystać z</w:t>
      </w:r>
      <w:r w:rsidRPr="00A139E4">
        <w:rPr>
          <w:rFonts w:ascii="Arial" w:eastAsia="TimesNewRoman" w:hAnsi="Arial" w:cs="Arial"/>
          <w:color w:val="FF0000"/>
          <w:sz w:val="24"/>
          <w:szCs w:val="24"/>
          <w:lang w:eastAsia="ar-SA"/>
        </w:rPr>
        <w:t xml:space="preserve"> </w:t>
      </w:r>
      <w:r w:rsidRPr="00A139E4">
        <w:rPr>
          <w:rFonts w:ascii="Arial" w:hAnsi="Arial" w:cs="Arial"/>
          <w:sz w:val="24"/>
          <w:szCs w:val="24"/>
          <w:lang w:eastAsia="ar-SA"/>
        </w:rPr>
        <w:t>Podwykonawców przy</w:t>
      </w:r>
      <w:r w:rsidRPr="00A139E4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A139E4">
        <w:rPr>
          <w:rFonts w:ascii="Arial" w:hAnsi="Arial" w:cs="Arial"/>
          <w:sz w:val="24"/>
          <w:szCs w:val="24"/>
          <w:lang w:eastAsia="ar-SA"/>
        </w:rPr>
        <w:t>realizacji przedmiotu umowy, jest on zobowi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A139E4">
        <w:rPr>
          <w:rFonts w:ascii="Arial" w:hAnsi="Arial" w:cs="Arial"/>
          <w:sz w:val="24"/>
          <w:szCs w:val="24"/>
          <w:lang w:eastAsia="ar-SA"/>
        </w:rPr>
        <w:t>zany na pi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A139E4">
        <w:rPr>
          <w:rFonts w:ascii="Arial" w:hAnsi="Arial" w:cs="Arial"/>
          <w:sz w:val="24"/>
          <w:szCs w:val="24"/>
          <w:lang w:eastAsia="ar-SA"/>
        </w:rPr>
        <w:t>mie zawiadomi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A139E4">
        <w:rPr>
          <w:rFonts w:ascii="Arial" w:hAnsi="Arial" w:cs="Arial"/>
          <w:sz w:val="24"/>
          <w:szCs w:val="24"/>
          <w:lang w:eastAsia="ar-SA"/>
        </w:rPr>
        <w:t>o tym fakcie Zamawiaj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A139E4">
        <w:rPr>
          <w:rFonts w:ascii="Arial" w:hAnsi="Arial" w:cs="Arial"/>
          <w:sz w:val="24"/>
          <w:szCs w:val="24"/>
          <w:lang w:eastAsia="ar-SA"/>
        </w:rPr>
        <w:t>cego. W przypadku ujawnienia si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A139E4">
        <w:rPr>
          <w:rFonts w:ascii="Arial" w:hAnsi="Arial" w:cs="Arial"/>
          <w:sz w:val="24"/>
          <w:szCs w:val="24"/>
          <w:lang w:eastAsia="ar-SA"/>
        </w:rPr>
        <w:t>Podwykonawców na etapie realizacji zamówienia</w:t>
      </w:r>
      <w:r w:rsidR="00A139E4" w:rsidRPr="00A139E4">
        <w:rPr>
          <w:rFonts w:ascii="Arial" w:hAnsi="Arial" w:cs="Arial"/>
          <w:sz w:val="24"/>
          <w:szCs w:val="24"/>
          <w:lang w:eastAsia="ar-SA"/>
        </w:rPr>
        <w:t>,</w:t>
      </w:r>
      <w:r w:rsidRPr="00A139E4">
        <w:rPr>
          <w:rFonts w:ascii="Arial" w:hAnsi="Arial" w:cs="Arial"/>
          <w:sz w:val="24"/>
          <w:szCs w:val="24"/>
          <w:lang w:eastAsia="ar-SA"/>
        </w:rPr>
        <w:t xml:space="preserve"> Wykonawca zobowi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A139E4">
        <w:rPr>
          <w:rFonts w:ascii="Arial" w:hAnsi="Arial" w:cs="Arial"/>
          <w:sz w:val="24"/>
          <w:szCs w:val="24"/>
          <w:lang w:eastAsia="ar-SA"/>
        </w:rPr>
        <w:t>zany jest do zawarcia stosownego aneksu do niniejszej umowy, wskazuj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A139E4">
        <w:rPr>
          <w:rFonts w:ascii="Arial" w:hAnsi="Arial" w:cs="Arial"/>
          <w:sz w:val="24"/>
          <w:szCs w:val="24"/>
          <w:lang w:eastAsia="ar-SA"/>
        </w:rPr>
        <w:t>cego cz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ęść </w:t>
      </w:r>
      <w:r w:rsidRPr="00A139E4">
        <w:rPr>
          <w:rFonts w:ascii="Arial" w:hAnsi="Arial" w:cs="Arial"/>
          <w:sz w:val="24"/>
          <w:szCs w:val="24"/>
          <w:lang w:eastAsia="ar-SA"/>
        </w:rPr>
        <w:t>zamów</w:t>
      </w:r>
      <w:r w:rsidR="00A139E4" w:rsidRPr="00A139E4">
        <w:rPr>
          <w:rFonts w:ascii="Arial" w:hAnsi="Arial" w:cs="Arial"/>
          <w:sz w:val="24"/>
          <w:szCs w:val="24"/>
          <w:lang w:eastAsia="ar-SA"/>
        </w:rPr>
        <w:t>ienia, która zostanie powierzona</w:t>
      </w:r>
      <w:r w:rsidRPr="00A139E4">
        <w:rPr>
          <w:rFonts w:ascii="Arial" w:hAnsi="Arial" w:cs="Arial"/>
          <w:sz w:val="24"/>
          <w:szCs w:val="24"/>
          <w:lang w:eastAsia="ar-SA"/>
        </w:rPr>
        <w:t xml:space="preserve"> </w:t>
      </w:r>
      <w:r w:rsidR="00A139E4" w:rsidRPr="00A139E4">
        <w:rPr>
          <w:rFonts w:ascii="Arial" w:hAnsi="Arial" w:cs="Arial"/>
          <w:sz w:val="24"/>
          <w:szCs w:val="24"/>
          <w:lang w:eastAsia="ar-SA"/>
        </w:rPr>
        <w:t xml:space="preserve">do realizacji </w:t>
      </w:r>
      <w:r w:rsidRPr="00A139E4">
        <w:rPr>
          <w:rFonts w:ascii="Arial" w:hAnsi="Arial" w:cs="Arial"/>
          <w:sz w:val="24"/>
          <w:szCs w:val="24"/>
          <w:lang w:eastAsia="ar-SA"/>
        </w:rPr>
        <w:t xml:space="preserve">Podwykonawcy. </w:t>
      </w:r>
    </w:p>
    <w:p w:rsidR="00302271" w:rsidRPr="00A139E4" w:rsidRDefault="00302271" w:rsidP="00D9382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A139E4">
        <w:rPr>
          <w:rFonts w:ascii="Arial" w:hAnsi="Arial" w:cs="Arial"/>
          <w:sz w:val="24"/>
          <w:szCs w:val="24"/>
          <w:lang w:eastAsia="ar-SA"/>
        </w:rPr>
        <w:t>Wykonawca zobowi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A139E4">
        <w:rPr>
          <w:rFonts w:ascii="Arial" w:hAnsi="Arial" w:cs="Arial"/>
          <w:sz w:val="24"/>
          <w:szCs w:val="24"/>
          <w:lang w:eastAsia="ar-SA"/>
        </w:rPr>
        <w:t>zany jest zawrze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A139E4">
        <w:rPr>
          <w:rFonts w:ascii="Arial" w:hAnsi="Arial" w:cs="Arial"/>
          <w:sz w:val="24"/>
          <w:szCs w:val="24"/>
          <w:lang w:eastAsia="ar-SA"/>
        </w:rPr>
        <w:t>z Podwykonawc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A139E4">
        <w:rPr>
          <w:rFonts w:ascii="Arial" w:hAnsi="Arial" w:cs="Arial"/>
          <w:sz w:val="24"/>
          <w:szCs w:val="24"/>
          <w:lang w:eastAsia="ar-SA"/>
        </w:rPr>
        <w:t>umow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A139E4">
        <w:rPr>
          <w:rFonts w:ascii="Arial" w:hAnsi="Arial" w:cs="Arial"/>
          <w:sz w:val="24"/>
          <w:szCs w:val="24"/>
          <w:lang w:eastAsia="ar-SA"/>
        </w:rPr>
        <w:t>, której zapisy nie b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A139E4">
        <w:rPr>
          <w:rFonts w:ascii="Arial" w:hAnsi="Arial" w:cs="Arial"/>
          <w:sz w:val="24"/>
          <w:szCs w:val="24"/>
          <w:lang w:eastAsia="ar-SA"/>
        </w:rPr>
        <w:t>d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A139E4">
        <w:rPr>
          <w:rFonts w:ascii="Arial" w:hAnsi="Arial" w:cs="Arial"/>
          <w:sz w:val="24"/>
          <w:szCs w:val="24"/>
          <w:lang w:eastAsia="ar-SA"/>
        </w:rPr>
        <w:t>naruszały postanowie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A139E4">
        <w:rPr>
          <w:rFonts w:ascii="Arial" w:hAnsi="Arial" w:cs="Arial"/>
          <w:sz w:val="24"/>
          <w:szCs w:val="24"/>
          <w:lang w:eastAsia="ar-SA"/>
        </w:rPr>
        <w:t>niniejszej umowy i zawiera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A139E4">
        <w:rPr>
          <w:rFonts w:ascii="Arial" w:hAnsi="Arial" w:cs="Arial"/>
          <w:sz w:val="24"/>
          <w:szCs w:val="24"/>
          <w:lang w:eastAsia="ar-SA"/>
        </w:rPr>
        <w:t>b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A139E4">
        <w:rPr>
          <w:rFonts w:ascii="Arial" w:hAnsi="Arial" w:cs="Arial"/>
          <w:sz w:val="24"/>
          <w:szCs w:val="24"/>
          <w:lang w:eastAsia="ar-SA"/>
        </w:rPr>
        <w:t>d</w:t>
      </w:r>
      <w:r w:rsidRPr="00A139E4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A139E4">
        <w:rPr>
          <w:rFonts w:ascii="Arial" w:hAnsi="Arial" w:cs="Arial"/>
          <w:sz w:val="24"/>
          <w:szCs w:val="24"/>
          <w:lang w:eastAsia="ar-SA"/>
        </w:rPr>
        <w:t>co najmniej:</w:t>
      </w:r>
    </w:p>
    <w:p w:rsidR="00302271" w:rsidRPr="00EC6B15" w:rsidRDefault="00302271" w:rsidP="00EC6B1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nie dłu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szy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14-dniowy termin płatno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wynagrodzenia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nego Podwykonawcy liczony od dnia dor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czenia Wykonawcy faktury potwierdzaj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cej wykonanie powierzonej Podwykonawcy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>ci umowy,</w:t>
      </w:r>
    </w:p>
    <w:p w:rsidR="00302271" w:rsidRPr="00EC6B15" w:rsidRDefault="00302271" w:rsidP="00EC6B1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lastRenderedPageBreak/>
        <w:t>termin zapłaty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wynagrodzenia przez Wykonawc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za wykonaną część zamówienia powinien by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ustalony w taki sposób, aby przypadał wcze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niej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termin zapłaty wynagrodzenia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nego Wykonawcy 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cego,</w:t>
      </w:r>
    </w:p>
    <w:p w:rsidR="00302271" w:rsidRPr="00EC6B15" w:rsidRDefault="00302271" w:rsidP="00EC6B15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okres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Podwykonawcy za wady nie może być krótszy od okresu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za wady Wykonawcy wobec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i musi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odpowiadać zakresowi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przyj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tej przez Wykonawc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wobec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cego.</w:t>
      </w:r>
    </w:p>
    <w:p w:rsidR="00302271" w:rsidRPr="00EC6B15" w:rsidRDefault="00302271" w:rsidP="00EC6B15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Wykonawca lub Podwykonawca </w:t>
      </w:r>
      <w:r w:rsidR="00707969">
        <w:rPr>
          <w:rFonts w:ascii="Arial" w:hAnsi="Arial" w:cs="Arial"/>
          <w:sz w:val="24"/>
          <w:szCs w:val="24"/>
          <w:lang w:eastAsia="ar-SA"/>
        </w:rPr>
        <w:t>przedkłada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 po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wiadczon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za zgodno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z oryginałem kopi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zawartej umowy o podwykonawstwo, której przedmiotem s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dostawy lub usługi, oraz jej zmiany w terminie 7 dni od dnia jej zawarcia, z wył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czeniem umów o podwykonawstwo o warto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mniejszej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0,5% warto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niniejszej umowy. Wył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czenie, o którym mowa w zdaniu pierwszym, nie dotyczy umów o podwykonawstwo o warto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kszej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50.000,00 zł.</w:t>
      </w:r>
    </w:p>
    <w:p w:rsidR="00302271" w:rsidRPr="00EC6B15" w:rsidRDefault="00302271" w:rsidP="00EC6B15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Niezgłoszenie pisemnego sprzeciwu co do po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wiadczonej za zgodno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="004E727A">
        <w:rPr>
          <w:rFonts w:ascii="Arial" w:eastAsia="TimesNewRoman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z oryginałem kopii umowy o podwykonawstwo, której przedmiotem s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dost</w:t>
      </w:r>
      <w:r w:rsidR="004E727A">
        <w:rPr>
          <w:rFonts w:ascii="Arial" w:hAnsi="Arial" w:cs="Arial"/>
          <w:sz w:val="24"/>
          <w:szCs w:val="24"/>
          <w:lang w:eastAsia="ar-SA"/>
        </w:rPr>
        <w:t>awy lub usługi bądź</w:t>
      </w:r>
      <w:r w:rsidR="001D4F54">
        <w:rPr>
          <w:rFonts w:ascii="Arial" w:hAnsi="Arial" w:cs="Arial"/>
          <w:sz w:val="24"/>
          <w:szCs w:val="24"/>
          <w:lang w:eastAsia="ar-SA"/>
        </w:rPr>
        <w:t xml:space="preserve"> do jej zmian</w:t>
      </w:r>
      <w:r w:rsidR="00B9429C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w terminie 14 dni</w:t>
      </w:r>
      <w:r w:rsidR="001D4F54">
        <w:rPr>
          <w:rFonts w:ascii="Arial" w:hAnsi="Arial" w:cs="Arial"/>
          <w:sz w:val="24"/>
          <w:szCs w:val="24"/>
          <w:lang w:eastAsia="ar-SA"/>
        </w:rPr>
        <w:t>,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uwa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a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za akceptacj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po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wiadczonej kopii umowy.</w:t>
      </w:r>
    </w:p>
    <w:p w:rsidR="00302271" w:rsidRPr="00EC6B15" w:rsidRDefault="00302271" w:rsidP="00EC6B15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 zaakceptowan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umow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o podwykonawstwo, której przedmiotem s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dostawy lub usługi,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uzna umow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spełniaj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cznie nast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 warunki:</w:t>
      </w:r>
    </w:p>
    <w:p w:rsidR="00302271" w:rsidRPr="00EC6B15" w:rsidRDefault="00302271" w:rsidP="00EC6B15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umowa zostanie przedło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ona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 w postaci kopii po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wiadczonej za zgodno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z oryginałem w maksymalnym terminie 7 dni od daty jej zawarcia i uwzgl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dnia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dzie zapisy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ust. 5,</w:t>
      </w:r>
    </w:p>
    <w:p w:rsidR="00302271" w:rsidRPr="00EC6B15" w:rsidRDefault="00302271" w:rsidP="00EC6B15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Wykonawca wraz z umowami o podwykonawstwo przedstawi aktualny odpis </w:t>
      </w:r>
      <w:r w:rsidRPr="00EC6B15">
        <w:rPr>
          <w:rFonts w:ascii="Arial" w:hAnsi="Arial" w:cs="Arial"/>
          <w:sz w:val="24"/>
          <w:szCs w:val="24"/>
          <w:lang w:eastAsia="ar-SA"/>
        </w:rPr>
        <w:br/>
        <w:t>z właściwego rejestru lub Centralnej Ewidencji i Informacji o Działalno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Gospodarczej dotyczący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Podwykonawcy.</w:t>
      </w:r>
    </w:p>
    <w:p w:rsidR="00302271" w:rsidRPr="00EC6B15" w:rsidRDefault="00302271" w:rsidP="00EC6B1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Powy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szy tryb udzielenia zgody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dzie mie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zastosowanie do wszelkich zmian, uzupełnie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oraz aneksów do umów zawartych z Podwykonawcami.</w:t>
      </w:r>
    </w:p>
    <w:p w:rsidR="00302271" w:rsidRPr="00EC6B15" w:rsidRDefault="00302271" w:rsidP="00EC6B1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ponosi pełn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za wła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</w:t>
      </w:r>
      <w:r w:rsidR="00B8729D">
        <w:rPr>
          <w:rFonts w:ascii="Arial" w:hAnsi="Arial" w:cs="Arial"/>
          <w:sz w:val="24"/>
          <w:szCs w:val="24"/>
          <w:lang w:eastAsia="ar-SA"/>
        </w:rPr>
        <w:t>iwe i terminowe wykonanie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przedmiotu umowy, w tym tak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za jako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ść</w:t>
      </w:r>
      <w:r w:rsidRPr="00EC6B15">
        <w:rPr>
          <w:rFonts w:ascii="Arial" w:hAnsi="Arial" w:cs="Arial"/>
          <w:sz w:val="24"/>
          <w:szCs w:val="24"/>
          <w:lang w:eastAsia="ar-SA"/>
        </w:rPr>
        <w:t>, terminowo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oraz bezpiecze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sz w:val="24"/>
          <w:szCs w:val="24"/>
          <w:lang w:eastAsia="ar-SA"/>
        </w:rPr>
        <w:t>stwo realizowanych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wynikaj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cych z umów </w:t>
      </w:r>
      <w:r w:rsidR="005A1D0F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o podwykonawstwo.</w:t>
      </w:r>
    </w:p>
    <w:p w:rsidR="00302271" w:rsidRPr="00EC6B15" w:rsidRDefault="00302271" w:rsidP="00EC6B15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Powierzenie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wykonania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>ci zamówienia Podwykonawcom nie zmienia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Wykonawcy wobec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za wykonanie tej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>ci zamówienia.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302271" w:rsidRPr="00EC6B15" w:rsidRDefault="00302271" w:rsidP="00D25BAA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8</w:t>
      </w:r>
    </w:p>
    <w:p w:rsidR="00302271" w:rsidRPr="00EC6B15" w:rsidRDefault="00302271" w:rsidP="00D25BAA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Reprezentacja</w:t>
      </w:r>
    </w:p>
    <w:p w:rsidR="00302271" w:rsidRPr="00EC6B15" w:rsidRDefault="00302271" w:rsidP="00EC6B15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 trakcie realizacji umowy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reprezentuj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następujące osoby upoważnione:</w:t>
      </w:r>
    </w:p>
    <w:p w:rsidR="007A51C4" w:rsidRPr="00EC6B15" w:rsidRDefault="007A51C4" w:rsidP="00EC6B15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</w:p>
    <w:p w:rsidR="00302271" w:rsidRDefault="007A51C4" w:rsidP="00D25BA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Pani </w:t>
      </w:r>
      <w:r w:rsidR="00D25BAA">
        <w:rPr>
          <w:rFonts w:ascii="Arial" w:hAnsi="Arial" w:cs="Arial"/>
          <w:sz w:val="24"/>
          <w:szCs w:val="24"/>
          <w:lang w:eastAsia="ar-SA"/>
        </w:rPr>
        <w:t xml:space="preserve">Jolanta </w:t>
      </w:r>
      <w:proofErr w:type="spellStart"/>
      <w:r w:rsidR="00D25BAA">
        <w:rPr>
          <w:rFonts w:ascii="Arial" w:hAnsi="Arial" w:cs="Arial"/>
          <w:sz w:val="24"/>
          <w:szCs w:val="24"/>
          <w:lang w:eastAsia="ar-SA"/>
        </w:rPr>
        <w:t>Molek</w:t>
      </w:r>
      <w:proofErr w:type="spellEnd"/>
      <w:r w:rsidR="00D25BAA">
        <w:rPr>
          <w:rFonts w:ascii="Arial" w:hAnsi="Arial" w:cs="Arial"/>
          <w:sz w:val="24"/>
          <w:szCs w:val="24"/>
          <w:lang w:eastAsia="ar-SA"/>
        </w:rPr>
        <w:t xml:space="preserve"> – tel. </w:t>
      </w:r>
      <w:r w:rsidR="00D25BAA">
        <w:rPr>
          <w:rFonts w:ascii="Arial" w:hAnsi="Arial" w:cs="Arial"/>
          <w:sz w:val="24"/>
          <w:szCs w:val="24"/>
        </w:rPr>
        <w:t xml:space="preserve">(13)-492-7787, e-mail </w:t>
      </w:r>
      <w:hyperlink r:id="rId8" w:history="1">
        <w:r w:rsidR="00D25BAA" w:rsidRPr="00D25BAA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jolanta.molek11@wp.pl</w:t>
        </w:r>
      </w:hyperlink>
    </w:p>
    <w:p w:rsidR="00D25BAA" w:rsidRPr="00EC6B15" w:rsidRDefault="00D25BAA" w:rsidP="00D25BA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302271" w:rsidRDefault="00302271" w:rsidP="00EC6B15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 trakcie realizacji umowy Wykonawc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reprezentuj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:</w:t>
      </w:r>
    </w:p>
    <w:p w:rsidR="008011E6" w:rsidRPr="00EC6B15" w:rsidRDefault="008011E6" w:rsidP="008011E6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:rsidR="00302271" w:rsidRDefault="00D25BAA" w:rsidP="00EC6B15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 w:eastAsia="ar-SA"/>
        </w:rPr>
      </w:pPr>
      <w:r>
        <w:rPr>
          <w:rFonts w:ascii="Arial" w:hAnsi="Arial" w:cs="Arial"/>
          <w:sz w:val="24"/>
          <w:szCs w:val="24"/>
          <w:lang w:eastAsia="ar-SA"/>
        </w:rPr>
        <w:t>……..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…………………</w:t>
      </w:r>
      <w:r>
        <w:rPr>
          <w:rFonts w:ascii="Arial" w:hAnsi="Arial" w:cs="Arial"/>
          <w:sz w:val="24"/>
          <w:szCs w:val="24"/>
          <w:lang w:val="en-US" w:eastAsia="ar-SA"/>
        </w:rPr>
        <w:t>…………………</w:t>
      </w:r>
      <w:proofErr w:type="spellStart"/>
      <w:r>
        <w:rPr>
          <w:rFonts w:ascii="Arial" w:hAnsi="Arial" w:cs="Arial"/>
          <w:sz w:val="24"/>
          <w:szCs w:val="24"/>
          <w:lang w:val="en-US" w:eastAsia="ar-SA"/>
        </w:rPr>
        <w:t>tel</w:t>
      </w:r>
      <w:proofErr w:type="spellEnd"/>
      <w:r>
        <w:rPr>
          <w:rFonts w:ascii="Arial" w:hAnsi="Arial" w:cs="Arial"/>
          <w:sz w:val="24"/>
          <w:szCs w:val="24"/>
          <w:lang w:val="en-US" w:eastAsia="ar-SA"/>
        </w:rPr>
        <w:t>………………</w:t>
      </w:r>
      <w:r w:rsidR="00302271" w:rsidRPr="00EC6B15">
        <w:rPr>
          <w:rFonts w:ascii="Arial" w:hAnsi="Arial" w:cs="Arial"/>
          <w:sz w:val="24"/>
          <w:szCs w:val="24"/>
          <w:lang w:val="en-US" w:eastAsia="ar-SA"/>
        </w:rPr>
        <w:t>e – mail…………………..</w:t>
      </w:r>
    </w:p>
    <w:p w:rsidR="008011E6" w:rsidRPr="00EC6B15" w:rsidRDefault="008011E6" w:rsidP="008011E6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en-US" w:eastAsia="ar-SA"/>
        </w:rPr>
      </w:pPr>
    </w:p>
    <w:p w:rsidR="00302271" w:rsidRPr="00EC6B15" w:rsidRDefault="00302271" w:rsidP="00EC6B15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i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wskaza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inne osoby nadzoruj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 realizacj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zamówienia lub odpowiedzialne za wykonanie zamówienia. O takiej zmianie, pod </w:t>
      </w:r>
      <w:r w:rsidRPr="00EC6B15">
        <w:rPr>
          <w:rFonts w:ascii="Arial" w:hAnsi="Arial" w:cs="Arial"/>
          <w:sz w:val="24"/>
          <w:szCs w:val="24"/>
          <w:lang w:eastAsia="ar-SA"/>
        </w:rPr>
        <w:lastRenderedPageBreak/>
        <w:t>rygorem niewa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ci, Strony informuj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na pi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mie, co nie wymaga formy aneksu do umowy.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302271" w:rsidRPr="00EC6B15" w:rsidRDefault="00302271" w:rsidP="00891C18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9</w:t>
      </w:r>
    </w:p>
    <w:p w:rsidR="00302271" w:rsidRPr="00EC6B15" w:rsidRDefault="00302271" w:rsidP="00891C18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Odst</w:t>
      </w:r>
      <w:r w:rsidRPr="00EC6B15">
        <w:rPr>
          <w:rFonts w:ascii="Arial" w:eastAsia="TimesNewRoman,Bold" w:hAnsi="Arial" w:cs="Arial"/>
          <w:b/>
          <w:bCs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pienie od umowy</w:t>
      </w:r>
    </w:p>
    <w:p w:rsidR="00302271" w:rsidRPr="00EC6B15" w:rsidRDefault="00302271" w:rsidP="00EC6B15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odst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="000E6B9D">
        <w:rPr>
          <w:rFonts w:ascii="Arial" w:hAnsi="Arial" w:cs="Arial"/>
          <w:sz w:val="24"/>
          <w:szCs w:val="24"/>
          <w:lang w:eastAsia="ar-SA"/>
        </w:rPr>
        <w:t>od umowy w terminie 7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dni od powzi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cia wiadomo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o wyst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pieniu istotnej zmiany okoliczno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powoduj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cej,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wykonanie umowy nie 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 w interesie publicznym, czego nie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na było przewidzie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w chwili zawarcia umowy. W takim przypadku Wykonawcy przysługuje wynagrodzenie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ne </w:t>
      </w:r>
      <w:r w:rsidR="00455EFE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z tytułu wykonania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>ci umowy</w:t>
      </w:r>
      <w:r w:rsidR="00455EFE">
        <w:rPr>
          <w:rFonts w:ascii="Arial" w:hAnsi="Arial" w:cs="Arial"/>
          <w:sz w:val="24"/>
          <w:szCs w:val="24"/>
          <w:lang w:eastAsia="ar-SA"/>
        </w:rPr>
        <w:t xml:space="preserve"> potwierdzonej fakturą</w:t>
      </w:r>
      <w:r w:rsidRPr="00EC6B15">
        <w:rPr>
          <w:rFonts w:ascii="Arial" w:hAnsi="Arial" w:cs="Arial"/>
          <w:sz w:val="24"/>
          <w:szCs w:val="24"/>
          <w:lang w:eastAsia="ar-SA"/>
        </w:rPr>
        <w:t>.</w:t>
      </w:r>
    </w:p>
    <w:p w:rsidR="00302271" w:rsidRPr="00EC6B15" w:rsidRDefault="00302271" w:rsidP="00EC6B15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Oprócz przypadku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lonego w ust. 1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zastrzega sobie prawo odst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od umowy, w nast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cych przypadkach:</w:t>
      </w:r>
    </w:p>
    <w:p w:rsidR="00302271" w:rsidRPr="00EC6B15" w:rsidRDefault="000E6B9D" w:rsidP="00EC6B15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Wykonawca w terminie 5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 dni od daty podpisania umowy nie rozpocz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ł wykonywania przedmiotu umowy bez uzasadnionych przyczyn oraz nie kontynuuje go pomimo wezwania Zamawiaj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cego zło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onego na pi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mie,</w:t>
      </w:r>
    </w:p>
    <w:p w:rsidR="00302271" w:rsidRPr="00EC6B15" w:rsidRDefault="00302271" w:rsidP="00EC6B15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Wykonawca przerwał z własnej inicjatywy wykonywanie przedmiotu umowy </w:t>
      </w:r>
      <w:r w:rsidR="00900C20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i przerwa ta trwa dłu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ej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="00CD2919">
        <w:rPr>
          <w:rFonts w:ascii="Arial" w:hAnsi="Arial" w:cs="Arial"/>
          <w:sz w:val="24"/>
          <w:szCs w:val="24"/>
          <w:lang w:eastAsia="ar-SA"/>
        </w:rPr>
        <w:t>5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dni oraz nie kontynuuje go pomimo wezwania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zło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onego na pi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mie,</w:t>
      </w:r>
    </w:p>
    <w:p w:rsidR="00302271" w:rsidRPr="00EC6B15" w:rsidRDefault="00302271" w:rsidP="00EC6B15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nie wywi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zuje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z ustalonych warunków realizacji umowy, tzn. Wykonawca realizuje przedmiot umowy w sposób wadliwy albo sprzeczny </w:t>
      </w:r>
      <w:r w:rsidR="00900C20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z umow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. W takim przypadku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wezwa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go do zmiany sposobu wykonania przedmiotu umowy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i wyznaczy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mu w tym celu odpowiedni termin. Po bezskutecznym upływie wyznaczonego terminu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od umowy odst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albo powierzy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poprawienie lub dalsz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realizacj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przedmiotu zamówie</w:t>
      </w:r>
      <w:r w:rsidR="00900C20">
        <w:rPr>
          <w:rFonts w:ascii="Arial" w:hAnsi="Arial" w:cs="Arial"/>
          <w:sz w:val="24"/>
          <w:szCs w:val="24"/>
          <w:lang w:eastAsia="ar-SA"/>
        </w:rPr>
        <w:t xml:space="preserve">nia innemu podmiotowi na koszt 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i </w:t>
      </w:r>
      <w:r w:rsidR="003E6E79">
        <w:rPr>
          <w:rFonts w:ascii="Arial" w:hAnsi="Arial" w:cs="Arial"/>
          <w:sz w:val="24"/>
          <w:szCs w:val="24"/>
          <w:lang w:eastAsia="ar-SA"/>
        </w:rPr>
        <w:t>odpowiedzialność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Wykonawcy.</w:t>
      </w:r>
    </w:p>
    <w:p w:rsidR="00302271" w:rsidRPr="00EC6B15" w:rsidRDefault="00302271" w:rsidP="00EC6B15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Wykonawca nie wykonuje polece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w zakresie terminu realizacji umowy</w:t>
      </w:r>
    </w:p>
    <w:p w:rsidR="00302271" w:rsidRPr="00EC6B15" w:rsidRDefault="00302271" w:rsidP="00EC6B15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likwidacji Wykonawcy, z wyj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tkiem dobrowolno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likwidacji w celu poł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czenia lub reorganizacji;</w:t>
      </w:r>
    </w:p>
    <w:p w:rsidR="00302271" w:rsidRPr="00EC6B15" w:rsidRDefault="00302271" w:rsidP="00EC6B15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cia przez uprawnione organy maj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tku Wykonawcy lub jego utraty w inny sposób, skutkuj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 uniemo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="00A358F8">
        <w:rPr>
          <w:rFonts w:ascii="Arial" w:hAnsi="Arial" w:cs="Arial"/>
          <w:sz w:val="24"/>
          <w:szCs w:val="24"/>
          <w:lang w:eastAsia="ar-SA"/>
        </w:rPr>
        <w:t>liwieniem wykonania przedmiotu u</w:t>
      </w:r>
      <w:r w:rsidRPr="00EC6B15">
        <w:rPr>
          <w:rFonts w:ascii="Arial" w:hAnsi="Arial" w:cs="Arial"/>
          <w:sz w:val="24"/>
          <w:szCs w:val="24"/>
          <w:lang w:eastAsia="ar-SA"/>
        </w:rPr>
        <w:t>mowy.</w:t>
      </w:r>
    </w:p>
    <w:p w:rsidR="00302271" w:rsidRPr="00EC6B15" w:rsidRDefault="00302271" w:rsidP="00EC6B15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Je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eli Wykonawca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dzie wykonywał przedmiot umowy wadliwie albo sprzecznie </w:t>
      </w:r>
      <w:r w:rsidR="00120152">
        <w:rPr>
          <w:rFonts w:ascii="Arial" w:hAnsi="Arial" w:cs="Arial"/>
          <w:sz w:val="24"/>
          <w:szCs w:val="24"/>
          <w:lang w:eastAsia="ar-SA"/>
        </w:rPr>
        <w:br/>
        <w:t xml:space="preserve">z </w:t>
      </w:r>
      <w:r w:rsidRPr="00EC6B15">
        <w:rPr>
          <w:rFonts w:ascii="Arial" w:hAnsi="Arial" w:cs="Arial"/>
          <w:sz w:val="24"/>
          <w:szCs w:val="24"/>
          <w:lang w:eastAsia="ar-SA"/>
        </w:rPr>
        <w:t>umow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,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="00120152">
        <w:rPr>
          <w:rFonts w:ascii="Arial" w:hAnsi="Arial" w:cs="Arial"/>
          <w:sz w:val="24"/>
          <w:szCs w:val="24"/>
          <w:lang w:eastAsia="ar-SA"/>
        </w:rPr>
        <w:t>cy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wezwa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go do zmiany sposobu</w:t>
      </w:r>
      <w:r w:rsidR="00120152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wykonywania umowy i wyznaczy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mu w tym celu odpowiedni termin. Po bezskutecznym upływie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wyznaczonego terminu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odst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od umowy lub jej niezrealizowanej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>ci oraz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powierzy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poprawienie lub dalsze wykonanie przedmiotu umowy innemu podmiotowi na koszt 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ryzyko Wykonawcy.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4"/>
          <w:szCs w:val="24"/>
          <w:lang w:eastAsia="ar-SA"/>
        </w:rPr>
      </w:pPr>
    </w:p>
    <w:p w:rsidR="00302271" w:rsidRPr="00EC6B15" w:rsidRDefault="00302271" w:rsidP="00F21B95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10</w:t>
      </w:r>
    </w:p>
    <w:p w:rsidR="00302271" w:rsidRPr="00EC6B15" w:rsidRDefault="00302271" w:rsidP="00F21B95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Kary umowne</w:t>
      </w:r>
    </w:p>
    <w:p w:rsidR="00302271" w:rsidRPr="00EC6B15" w:rsidRDefault="00302271" w:rsidP="00EC6B1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Strony postanawiaj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,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form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odszkodowania s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kary umowne.</w:t>
      </w:r>
    </w:p>
    <w:p w:rsidR="00302271" w:rsidRPr="00EC6B15" w:rsidRDefault="00302271" w:rsidP="00EC6B1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Kary te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naliczane w nast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cych wypadkach i wysoko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ciach:</w:t>
      </w:r>
    </w:p>
    <w:p w:rsidR="00302271" w:rsidRPr="00EC6B15" w:rsidRDefault="00302271" w:rsidP="00EC6B15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zwłoki w wykonaniu przedmiotu umowy wskutek okoliczno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</w:t>
      </w:r>
      <w:r w:rsidR="00F21B95">
        <w:rPr>
          <w:rFonts w:ascii="Arial" w:hAnsi="Arial" w:cs="Arial"/>
          <w:sz w:val="24"/>
          <w:szCs w:val="24"/>
          <w:lang w:eastAsia="ar-SA"/>
        </w:rPr>
        <w:t xml:space="preserve">i, za które odpowiada Wykonawca zapłaci on Zamawiającemu </w:t>
      </w:r>
      <w:r w:rsidRPr="00EC6B15">
        <w:rPr>
          <w:rFonts w:ascii="Arial" w:hAnsi="Arial" w:cs="Arial"/>
          <w:sz w:val="24"/>
          <w:szCs w:val="24"/>
          <w:lang w:eastAsia="ar-SA"/>
        </w:rPr>
        <w:t>karę umowną w wysoko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600AEC">
        <w:rPr>
          <w:rFonts w:ascii="Arial" w:hAnsi="Arial" w:cs="Arial"/>
          <w:sz w:val="24"/>
          <w:szCs w:val="24"/>
          <w:lang w:eastAsia="ar-SA"/>
        </w:rPr>
        <w:t>ci 2</w:t>
      </w:r>
      <w:r w:rsidRPr="00EC6B15">
        <w:rPr>
          <w:rFonts w:ascii="Arial" w:hAnsi="Arial" w:cs="Arial"/>
          <w:sz w:val="24"/>
          <w:szCs w:val="24"/>
          <w:lang w:eastAsia="ar-SA"/>
        </w:rPr>
        <w:t>% wynagrodzenia brutto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F21B95">
        <w:rPr>
          <w:rFonts w:ascii="Arial" w:hAnsi="Arial" w:cs="Arial"/>
          <w:sz w:val="24"/>
          <w:szCs w:val="24"/>
          <w:lang w:eastAsia="ar-SA"/>
        </w:rPr>
        <w:t xml:space="preserve">lonego </w:t>
      </w:r>
      <w:r w:rsidR="00707727">
        <w:rPr>
          <w:rFonts w:ascii="Arial" w:hAnsi="Arial" w:cs="Arial"/>
          <w:sz w:val="24"/>
          <w:szCs w:val="24"/>
          <w:lang w:eastAsia="ar-SA"/>
        </w:rPr>
        <w:t xml:space="preserve">w </w:t>
      </w:r>
      <w:r w:rsidR="00707727" w:rsidRPr="00707727">
        <w:rPr>
          <w:rFonts w:ascii="Arial" w:hAnsi="Arial" w:cs="Arial"/>
          <w:bCs/>
          <w:sz w:val="24"/>
          <w:szCs w:val="24"/>
          <w:lang w:eastAsia="ar-SA"/>
        </w:rPr>
        <w:t>§ 6 ust. 1</w:t>
      </w:r>
      <w:r w:rsidR="00707727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za ka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dy dzie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zwłoki;</w:t>
      </w:r>
    </w:p>
    <w:p w:rsidR="00302271" w:rsidRPr="00EC6B15" w:rsidRDefault="00302271" w:rsidP="00EC6B15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lastRenderedPageBreak/>
        <w:t>w przypadku niewła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ciwego wykonywania przedmiotu umowy Wykonawca zapłaci Zamawiającemu karę umowną w wysoko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815F71">
        <w:rPr>
          <w:rFonts w:ascii="Arial" w:hAnsi="Arial" w:cs="Arial"/>
          <w:sz w:val="24"/>
          <w:szCs w:val="24"/>
          <w:lang w:eastAsia="ar-SA"/>
        </w:rPr>
        <w:t>ci 2</w:t>
      </w:r>
      <w:r w:rsidRPr="00EC6B15">
        <w:rPr>
          <w:rFonts w:ascii="Arial" w:hAnsi="Arial" w:cs="Arial"/>
          <w:sz w:val="24"/>
          <w:szCs w:val="24"/>
          <w:lang w:eastAsia="ar-SA"/>
        </w:rPr>
        <w:t>% wynagrodzenia brutto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600AEC">
        <w:rPr>
          <w:rFonts w:ascii="Arial" w:hAnsi="Arial" w:cs="Arial"/>
          <w:sz w:val="24"/>
          <w:szCs w:val="24"/>
          <w:lang w:eastAsia="ar-SA"/>
        </w:rPr>
        <w:t>lonego</w:t>
      </w:r>
      <w:r w:rsidR="00807161">
        <w:rPr>
          <w:rFonts w:ascii="Arial" w:hAnsi="Arial" w:cs="Arial"/>
          <w:sz w:val="24"/>
          <w:szCs w:val="24"/>
          <w:lang w:eastAsia="ar-SA"/>
        </w:rPr>
        <w:t xml:space="preserve"> w </w:t>
      </w:r>
      <w:r w:rsidR="00807161" w:rsidRPr="00707727">
        <w:rPr>
          <w:rFonts w:ascii="Arial" w:hAnsi="Arial" w:cs="Arial"/>
          <w:bCs/>
          <w:sz w:val="24"/>
          <w:szCs w:val="24"/>
          <w:lang w:eastAsia="ar-SA"/>
        </w:rPr>
        <w:t>§ 6 ust. 1</w:t>
      </w:r>
      <w:r w:rsidR="00807161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="00600AEC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za ka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dorazow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o </w:t>
      </w:r>
      <w:r w:rsidRPr="00EC6B15">
        <w:rPr>
          <w:rFonts w:ascii="Arial" w:hAnsi="Arial" w:cs="Arial"/>
          <w:sz w:val="24"/>
          <w:szCs w:val="24"/>
          <w:lang w:eastAsia="ar-SA"/>
        </w:rPr>
        <w:t>stwierdzon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niewła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ciwo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="00600AEC">
        <w:rPr>
          <w:rFonts w:ascii="Arial" w:eastAsia="TimesNewRoman" w:hAnsi="Arial" w:cs="Arial"/>
          <w:sz w:val="24"/>
          <w:szCs w:val="24"/>
          <w:lang w:eastAsia="ar-SA"/>
        </w:rPr>
        <w:t>w wykonywaniu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 przedmiotu umowy</w:t>
      </w:r>
      <w:r w:rsidRPr="00EC6B15">
        <w:rPr>
          <w:rFonts w:ascii="Arial" w:hAnsi="Arial" w:cs="Arial"/>
          <w:sz w:val="24"/>
          <w:szCs w:val="24"/>
          <w:lang w:eastAsia="ar-SA"/>
        </w:rPr>
        <w:t>;</w:t>
      </w:r>
    </w:p>
    <w:p w:rsidR="00302271" w:rsidRPr="00EC6B15" w:rsidRDefault="00302271" w:rsidP="00EC6B15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 opó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ź</w:t>
      </w:r>
      <w:r w:rsidRPr="00EC6B15">
        <w:rPr>
          <w:rFonts w:ascii="Arial" w:hAnsi="Arial" w:cs="Arial"/>
          <w:sz w:val="24"/>
          <w:szCs w:val="24"/>
          <w:lang w:eastAsia="ar-SA"/>
        </w:rPr>
        <w:t>nienia w usuni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ciu wad w wykonaniu przedmiotu umowy wskutek okoliczno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ci, za które odpowiada Wykonawca, zapłaci on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Zamawiającemu  karę  w  wysoko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582289">
        <w:rPr>
          <w:rFonts w:ascii="Arial" w:hAnsi="Arial" w:cs="Arial"/>
          <w:sz w:val="24"/>
          <w:szCs w:val="24"/>
          <w:lang w:eastAsia="ar-SA"/>
        </w:rPr>
        <w:t>ci 2</w:t>
      </w:r>
      <w:r w:rsidRPr="00EC6B15">
        <w:rPr>
          <w:rFonts w:ascii="Arial" w:hAnsi="Arial" w:cs="Arial"/>
          <w:sz w:val="24"/>
          <w:szCs w:val="24"/>
          <w:lang w:eastAsia="ar-SA"/>
        </w:rPr>
        <w:t>% wynagrodzenia brutto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lonego w § 6 ust. 1 za każdy dzień opóźnienia</w:t>
      </w:r>
      <w:r w:rsidR="00463080">
        <w:rPr>
          <w:rFonts w:ascii="Arial" w:hAnsi="Arial" w:cs="Arial"/>
          <w:sz w:val="24"/>
          <w:szCs w:val="24"/>
          <w:lang w:eastAsia="ar-SA"/>
        </w:rPr>
        <w:t>.</w:t>
      </w:r>
    </w:p>
    <w:p w:rsidR="00302271" w:rsidRPr="00EC6B15" w:rsidRDefault="00463080" w:rsidP="00EC6B15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 naruszenie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 przez Wykonawc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warunków umowy, w szczególno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ci </w:t>
      </w:r>
      <w:r>
        <w:rPr>
          <w:rFonts w:ascii="Arial" w:hAnsi="Arial" w:cs="Arial"/>
          <w:sz w:val="24"/>
          <w:szCs w:val="24"/>
          <w:lang w:eastAsia="ar-SA"/>
        </w:rPr>
        <w:br/>
        <w:t>w zakresie Podwykonawstwa,  Wykonawca,  zapłaci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 Zamawiającemu karę umowną w wysoko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>
        <w:rPr>
          <w:rFonts w:ascii="Arial" w:hAnsi="Arial" w:cs="Arial"/>
          <w:sz w:val="24"/>
          <w:szCs w:val="24"/>
          <w:lang w:eastAsia="ar-SA"/>
        </w:rPr>
        <w:t xml:space="preserve">ci 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2 % wynagrodzenia brutto okre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lonego w § 6 ust. 1 za ka</w:t>
      </w:r>
      <w:r w:rsidR="00302271"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 xml:space="preserve">de </w:t>
      </w:r>
      <w:r w:rsidR="00872CA2">
        <w:rPr>
          <w:rFonts w:ascii="Arial" w:hAnsi="Arial" w:cs="Arial"/>
          <w:sz w:val="24"/>
          <w:szCs w:val="24"/>
          <w:lang w:eastAsia="ar-SA"/>
        </w:rPr>
        <w:t xml:space="preserve">stwierdzone </w:t>
      </w:r>
      <w:r w:rsidR="00302271" w:rsidRPr="00EC6B15">
        <w:rPr>
          <w:rFonts w:ascii="Arial" w:hAnsi="Arial" w:cs="Arial"/>
          <w:sz w:val="24"/>
          <w:szCs w:val="24"/>
          <w:lang w:eastAsia="ar-SA"/>
        </w:rPr>
        <w:t>naruszenie;</w:t>
      </w:r>
    </w:p>
    <w:p w:rsidR="00302271" w:rsidRPr="00EC6B15" w:rsidRDefault="00302271" w:rsidP="00EC6B15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 przypadku odst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od umowy przez Wykonawc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 powodów innych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niewywi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zanie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z warunków umowy, zapłaci on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 kar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umown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w wysoko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="00382D39">
        <w:rPr>
          <w:rFonts w:ascii="Arial" w:hAnsi="Arial" w:cs="Arial"/>
          <w:sz w:val="24"/>
          <w:szCs w:val="24"/>
          <w:lang w:eastAsia="ar-SA"/>
        </w:rPr>
        <w:t>ci 20</w:t>
      </w:r>
      <w:r w:rsidRPr="00EC6B15">
        <w:rPr>
          <w:rFonts w:ascii="Arial" w:hAnsi="Arial" w:cs="Arial"/>
          <w:sz w:val="24"/>
          <w:szCs w:val="24"/>
          <w:lang w:eastAsia="ar-SA"/>
        </w:rPr>
        <w:t>% wynagrodzenia brutto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lonego w § 6 ust. 1,</w:t>
      </w:r>
    </w:p>
    <w:p w:rsidR="00302271" w:rsidRPr="00EC6B15" w:rsidRDefault="00302271" w:rsidP="00EC6B15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 przypadku odst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od umowy 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wskutek okoliczno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ci, za które odpowiada Wykonawca, zapłaci on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 kar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umown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w wysoko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20% wynagrodzenia brutto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lonego w § 6 ust. 1.</w:t>
      </w:r>
    </w:p>
    <w:p w:rsidR="00302271" w:rsidRPr="00EC6B15" w:rsidRDefault="00302271" w:rsidP="00EC6B1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Maksymaln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czn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wysoko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kar umownych strony ustalaj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na kwot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równ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wynagrodzeniu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lonemu w § 6 ust. 1.</w:t>
      </w:r>
    </w:p>
    <w:p w:rsidR="00302271" w:rsidRPr="00EC6B15" w:rsidRDefault="00302271" w:rsidP="00EC6B1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Niezale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nie od kar umownych strony mog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dochodzi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odszkodowania uzupełniającego i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maj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tkowej na zasadach ogólnych, gdy szkoda przekracza warto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ść </w:t>
      </w:r>
      <w:r w:rsidRPr="00EC6B15">
        <w:rPr>
          <w:rFonts w:ascii="Arial" w:hAnsi="Arial" w:cs="Arial"/>
          <w:sz w:val="24"/>
          <w:szCs w:val="24"/>
          <w:lang w:eastAsia="ar-SA"/>
        </w:rPr>
        <w:t>kar umownych.</w:t>
      </w:r>
    </w:p>
    <w:p w:rsidR="00302271" w:rsidRPr="00EC6B15" w:rsidRDefault="00302271" w:rsidP="00EC6B1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 ma prawo do potr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cenia naliczonych kar umownych z faktur Wykonawcy.</w:t>
      </w:r>
    </w:p>
    <w:p w:rsidR="00302271" w:rsidRPr="00EC6B15" w:rsidRDefault="00302271" w:rsidP="00EC6B15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Kary za nienale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yte i nieterminowe wykonanie zamówienia sumuj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302271" w:rsidRPr="00EC6B15" w:rsidRDefault="00302271" w:rsidP="000B19D9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11</w:t>
      </w:r>
    </w:p>
    <w:p w:rsidR="00302271" w:rsidRPr="00EC6B15" w:rsidRDefault="00302271" w:rsidP="000B19D9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Siła wy</w:t>
      </w:r>
      <w:r w:rsidRPr="00EC6B15">
        <w:rPr>
          <w:rFonts w:ascii="Arial" w:eastAsia="TimesNewRoman,Bold" w:hAnsi="Arial" w:cs="Arial"/>
          <w:b/>
          <w:bCs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sza</w:t>
      </w:r>
    </w:p>
    <w:p w:rsidR="00302271" w:rsidRPr="00EC6B15" w:rsidRDefault="00302271" w:rsidP="00EC6B15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Strony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zwolnione od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za niewykonanie lub nienale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yte wykonanie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wynikaj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cych z niniejszej umowy, o ile niewykonanie lub nienale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yte wykonanie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zania nast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piło wskutek siły wy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="000B19D9">
        <w:rPr>
          <w:rFonts w:ascii="Arial" w:hAnsi="Arial" w:cs="Arial"/>
          <w:sz w:val="24"/>
          <w:szCs w:val="24"/>
          <w:lang w:eastAsia="ar-SA"/>
        </w:rPr>
        <w:t>szej w rozumieniu k</w:t>
      </w:r>
      <w:r w:rsidRPr="00EC6B15">
        <w:rPr>
          <w:rFonts w:ascii="Arial" w:hAnsi="Arial" w:cs="Arial"/>
          <w:sz w:val="24"/>
          <w:szCs w:val="24"/>
          <w:lang w:eastAsia="ar-SA"/>
        </w:rPr>
        <w:t>odeksu cywilnego.</w:t>
      </w:r>
    </w:p>
    <w:p w:rsidR="00302271" w:rsidRPr="00EC6B15" w:rsidRDefault="00302271" w:rsidP="00EC6B15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 xml:space="preserve">Strona, która zamierza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żą</w:t>
      </w:r>
      <w:r w:rsidRPr="00EC6B15">
        <w:rPr>
          <w:rFonts w:ascii="Arial" w:hAnsi="Arial" w:cs="Arial"/>
          <w:sz w:val="24"/>
          <w:szCs w:val="24"/>
          <w:lang w:eastAsia="ar-SA"/>
        </w:rPr>
        <w:t>da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zwolnienia z odpowiedzialno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z powodu siły wy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szej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zana jest powiadomi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niezwłocznie drug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Stron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na pi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mie o jej zaj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ciu </w:t>
      </w:r>
      <w:r w:rsidR="0058400F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i ustaniu.</w:t>
      </w:r>
    </w:p>
    <w:p w:rsidR="00302271" w:rsidRPr="00EC6B15" w:rsidRDefault="00302271" w:rsidP="00EC6B15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Zaistnienie siły wy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szej powinno by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udokumentowane przez Stron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powołuj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na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302271" w:rsidRPr="00EC6B15" w:rsidRDefault="00302271" w:rsidP="0058400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§ 12</w:t>
      </w:r>
    </w:p>
    <w:p w:rsidR="00302271" w:rsidRPr="00EC6B15" w:rsidRDefault="00302271" w:rsidP="0058400F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sz w:val="24"/>
          <w:szCs w:val="24"/>
          <w:lang w:eastAsia="ar-SA"/>
        </w:rPr>
        <w:t>Zmiany umowy</w:t>
      </w:r>
    </w:p>
    <w:p w:rsidR="00302271" w:rsidRPr="00EC6B15" w:rsidRDefault="00302271" w:rsidP="00EC6B15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Zakazuje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zmian postanowie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zawartej umowy w stosunku do tre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oferty, na podstawie której dokonano wyboru Wykonawcy, z zastrze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eniem okoliczno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lonych w niniejszym paragrafie.</w:t>
      </w:r>
    </w:p>
    <w:p w:rsidR="00302271" w:rsidRPr="00EC6B15" w:rsidRDefault="00302271" w:rsidP="00EC6B15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Dopuszcza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zmiany umowy w wyniku wyst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nast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cych zdarze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sz w:val="24"/>
          <w:szCs w:val="24"/>
          <w:lang w:eastAsia="ar-SA"/>
        </w:rPr>
        <w:t>: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lastRenderedPageBreak/>
        <w:t>wyst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zmian powszechnie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cych przepisów prawa w zakresie maj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cym wpływ na realizacj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przedmiotu umowy,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konieczno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wprowadzenia zmiany sposobu rozliczania umowy lub dokonywania płatno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na rzecz Wykonawcy,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wynikni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cia rozbie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lub niejasno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</w:t>
      </w:r>
      <w:r w:rsidR="004347B4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których nie 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na usun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ąć </w:t>
      </w:r>
      <w:r w:rsidRPr="00EC6B15">
        <w:rPr>
          <w:rFonts w:ascii="Arial" w:hAnsi="Arial" w:cs="Arial"/>
          <w:sz w:val="24"/>
          <w:szCs w:val="24"/>
          <w:lang w:eastAsia="ar-SA"/>
        </w:rPr>
        <w:t>w inny sposób, a zmiana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dzie umo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liwia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usuni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cie rozbie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i doprecyzowanie umowy w celu jednoznacznej i</w:t>
      </w:r>
      <w:r w:rsidR="004347B4">
        <w:rPr>
          <w:rFonts w:ascii="Arial" w:hAnsi="Arial" w:cs="Arial"/>
          <w:sz w:val="24"/>
          <w:szCs w:val="24"/>
          <w:lang w:eastAsia="ar-SA"/>
        </w:rPr>
        <w:t>nterpretacji jej zapisów przez S</w:t>
      </w:r>
      <w:r w:rsidRPr="00EC6B15">
        <w:rPr>
          <w:rFonts w:ascii="Arial" w:hAnsi="Arial" w:cs="Arial"/>
          <w:sz w:val="24"/>
          <w:szCs w:val="24"/>
          <w:lang w:eastAsia="ar-SA"/>
        </w:rPr>
        <w:t>trony,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wyst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konieczno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ci zmian przedstawicieli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Wykonawcy, w przypadku gdy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cy uzna, 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 osoby te nie wykonuj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ycie swoich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zków. Wykonawca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zany jest dokona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ć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zmiany tych osób na inne spełniaj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ce </w:t>
      </w:r>
      <w:r w:rsidR="007C11AC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na dzie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składania ofert warunki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 w ogłoszeniu, w terminie nie dłu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szym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="004F1FB7">
        <w:rPr>
          <w:rFonts w:ascii="Arial" w:hAnsi="Arial" w:cs="Arial"/>
          <w:sz w:val="24"/>
          <w:szCs w:val="24"/>
          <w:lang w:eastAsia="ar-SA"/>
        </w:rPr>
        <w:t>5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dni od daty zło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enia wniosku przez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cego,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zmiany Podwykonawcy, który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dzie podmiotem udost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pniaj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cym zasoby niezb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dne do realizacji zamówienia. W takim przypadku Wykonawca jest zobowi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zany zaproponowa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innego Podwykonawc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spełniaj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na dzie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Pr="00EC6B15">
        <w:rPr>
          <w:rFonts w:ascii="Arial" w:hAnsi="Arial" w:cs="Arial"/>
          <w:sz w:val="24"/>
          <w:szCs w:val="24"/>
          <w:lang w:eastAsia="ar-SA"/>
        </w:rPr>
        <w:t>składania ofert warunki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 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cego w ogłoszeniu wraz </w:t>
      </w:r>
      <w:r w:rsidR="007C11AC">
        <w:rPr>
          <w:rFonts w:ascii="Arial" w:hAnsi="Arial" w:cs="Arial"/>
          <w:sz w:val="24"/>
          <w:szCs w:val="24"/>
          <w:lang w:eastAsia="ar-SA"/>
        </w:rPr>
        <w:br/>
      </w:r>
      <w:r w:rsidRPr="00EC6B15">
        <w:rPr>
          <w:rFonts w:ascii="Arial" w:hAnsi="Arial" w:cs="Arial"/>
          <w:sz w:val="24"/>
          <w:szCs w:val="24"/>
          <w:lang w:eastAsia="ar-SA"/>
        </w:rPr>
        <w:t>z zał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czeniem wszystkich wymaganych o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wiadcze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ń </w:t>
      </w:r>
      <w:r w:rsidR="007C11AC">
        <w:rPr>
          <w:rFonts w:ascii="Arial" w:hAnsi="Arial" w:cs="Arial"/>
          <w:sz w:val="24"/>
          <w:szCs w:val="24"/>
          <w:lang w:eastAsia="ar-SA"/>
        </w:rPr>
        <w:t>i dokumentów.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w przypadku, gdy zmiana albo rezygnacja z Podwykonawcy dotyczy podmiotu, na którego zasoby Wykonawca powoływał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w celu wykazania spełnienia warunków udziału w post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powaniu, o których mowa w art. 22 ust. 1 ustawy, Wykonawca jest obowi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zany wykaza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cemu, 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proponowany inny Podwykonawca lub Wykonawca samodzielnie spełnia je w stopniu nie mniejszym ni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sz w:val="24"/>
          <w:szCs w:val="24"/>
          <w:lang w:eastAsia="ar-SA"/>
        </w:rPr>
        <w:t>wymagany w trakcie post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powania o udzielenie zamówienia,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zmiany Podwykonawcy</w:t>
      </w:r>
      <w:r w:rsidR="00900763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pod warunkiem spełnienia warunków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lonych w § 7,</w:t>
      </w:r>
    </w:p>
    <w:p w:rsidR="00302271" w:rsidRPr="00EC6B15" w:rsidRDefault="00302271" w:rsidP="00EC6B15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pozostałe zmiany okre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sz w:val="24"/>
          <w:szCs w:val="24"/>
          <w:lang w:eastAsia="ar-SA"/>
        </w:rPr>
        <w:t>lone w umowie.</w:t>
      </w:r>
    </w:p>
    <w:p w:rsidR="00302271" w:rsidRPr="00EC6B15" w:rsidRDefault="00302271" w:rsidP="00EC6B15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Dopuszcza si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zmian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sz w:val="24"/>
          <w:szCs w:val="24"/>
          <w:lang w:eastAsia="ar-SA"/>
        </w:rPr>
        <w:t>wynagrodzenia nale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nego Wykonawcy w wyniku wyst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pienia nast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puj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cych zdarze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sz w:val="24"/>
          <w:szCs w:val="24"/>
          <w:lang w:eastAsia="ar-SA"/>
        </w:rPr>
        <w:t>:</w:t>
      </w:r>
    </w:p>
    <w:p w:rsidR="00302271" w:rsidRDefault="00302271" w:rsidP="00EC6B15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zmiany</w:t>
      </w:r>
      <w:r w:rsidRPr="00EC6B15">
        <w:rPr>
          <w:rFonts w:ascii="Arial" w:hAnsi="Arial" w:cs="Arial"/>
          <w:color w:val="FF0000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sz w:val="24"/>
          <w:szCs w:val="24"/>
          <w:lang w:eastAsia="ar-SA"/>
        </w:rPr>
        <w:t>stawki podatku od towarów i usług − je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sz w:val="24"/>
          <w:szCs w:val="24"/>
          <w:lang w:eastAsia="ar-SA"/>
        </w:rPr>
        <w:t>eli zmiany te b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d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sz w:val="24"/>
          <w:szCs w:val="24"/>
          <w:lang w:eastAsia="ar-SA"/>
        </w:rPr>
        <w:t>miały wpływ na kos</w:t>
      </w:r>
      <w:r w:rsidR="00900763">
        <w:rPr>
          <w:rFonts w:ascii="Arial" w:hAnsi="Arial" w:cs="Arial"/>
          <w:sz w:val="24"/>
          <w:szCs w:val="24"/>
          <w:lang w:eastAsia="ar-SA"/>
        </w:rPr>
        <w:t>zty wykonania zamówienia przez W</w:t>
      </w:r>
      <w:r w:rsidRPr="00EC6B15">
        <w:rPr>
          <w:rFonts w:ascii="Arial" w:hAnsi="Arial" w:cs="Arial"/>
          <w:sz w:val="24"/>
          <w:szCs w:val="24"/>
          <w:lang w:eastAsia="ar-SA"/>
        </w:rPr>
        <w:t>ykonawc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sz w:val="24"/>
          <w:szCs w:val="24"/>
          <w:lang w:eastAsia="ar-SA"/>
        </w:rPr>
        <w:t>,</w:t>
      </w:r>
    </w:p>
    <w:p w:rsidR="00EF70FE" w:rsidRPr="00EC6B15" w:rsidRDefault="00EF70FE" w:rsidP="00EC6B15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zwiększenia zakresu zamówienia określonego w formularzu asortymentowo-cenowym,</w:t>
      </w:r>
    </w:p>
    <w:p w:rsidR="00302271" w:rsidRPr="00EC6B15" w:rsidRDefault="00302271" w:rsidP="00EC6B15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C6B15">
        <w:rPr>
          <w:rFonts w:ascii="Arial" w:hAnsi="Arial" w:cs="Arial"/>
          <w:sz w:val="24"/>
          <w:szCs w:val="24"/>
          <w:lang w:eastAsia="ar-SA"/>
        </w:rPr>
        <w:t>rezygnacji przez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>cego z realizacji cz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ęś</w:t>
      </w:r>
      <w:r w:rsidRPr="00EC6B15">
        <w:rPr>
          <w:rFonts w:ascii="Arial" w:hAnsi="Arial" w:cs="Arial"/>
          <w:sz w:val="24"/>
          <w:szCs w:val="24"/>
          <w:lang w:eastAsia="ar-SA"/>
        </w:rPr>
        <w:t>ci zamówienia. W takim przypadku wynagrodzenie Wykonawcy ulegnie odpowiednio zmniejszeniu, przy czym Zamawiaj</w:t>
      </w:r>
      <w:r w:rsidRPr="00EC6B15">
        <w:rPr>
          <w:rFonts w:ascii="Arial" w:eastAsia="TimesNewRoman" w:hAnsi="Arial" w:cs="Arial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cy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zapłaci za wszystkie zrealizowane dostawy oraz udokumentowane koszty, które Wykonawca</w:t>
      </w:r>
      <w:r w:rsidRPr="00EC6B15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poniósł w zwi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zku z realizacj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umowy.</w:t>
      </w:r>
    </w:p>
    <w:p w:rsidR="00302271" w:rsidRPr="00EC6B15" w:rsidRDefault="00302271" w:rsidP="00EC6B15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Przewidziane w umowie zmiany nie stanowi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jednocze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nie zobowi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zania Zamawiaj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cego do wyra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enia na nie zgody. W przypadku ka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dej zmiany, o której mowa powy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ej, po stronie wnosz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cego propozycj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zmian le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y uzasadnienie powstałej okoliczno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ci.</w:t>
      </w:r>
    </w:p>
    <w:p w:rsidR="00302271" w:rsidRPr="001F6EE4" w:rsidRDefault="00302271" w:rsidP="00EC6B15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Wszelkie zmiany do niniejszej umowy wymagaj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pisemnego aneksu podpisanego przez obie Strony.</w:t>
      </w:r>
    </w:p>
    <w:p w:rsidR="00302271" w:rsidRPr="004326B4" w:rsidRDefault="00302271" w:rsidP="004326B4">
      <w:pPr>
        <w:tabs>
          <w:tab w:val="left" w:pos="284"/>
        </w:tabs>
        <w:suppressAutoHyphens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sz w:val="24"/>
          <w:szCs w:val="24"/>
          <w:lang w:eastAsia="ar-SA"/>
        </w:rPr>
        <w:t>§ 13</w:t>
      </w:r>
    </w:p>
    <w:p w:rsidR="00302271" w:rsidRPr="00EC6B15" w:rsidRDefault="00302271" w:rsidP="004326B4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Postanowienia ko</w:t>
      </w:r>
      <w:r w:rsidRPr="00EC6B15">
        <w:rPr>
          <w:rFonts w:ascii="Arial" w:eastAsia="TimesNewRoman,Bold" w:hAnsi="Arial" w:cs="Arial"/>
          <w:b/>
          <w:bCs/>
          <w:color w:val="000000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cowe</w:t>
      </w:r>
    </w:p>
    <w:p w:rsidR="00302271" w:rsidRPr="00EC6B15" w:rsidRDefault="00302271" w:rsidP="00EC6B15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W sprawach nieuregulowanych postanowieniami niniejszej umowy zastosowanie maj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przepisy Kodeksu cywilnego, je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eli przepisy ustawy z dnia 29 stycznia 2004 roku Prawo zamówień publicznych nie stanowi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inaczej.</w:t>
      </w:r>
    </w:p>
    <w:p w:rsidR="00302271" w:rsidRPr="00EC6B15" w:rsidRDefault="00302271" w:rsidP="00EC6B15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lastRenderedPageBreak/>
        <w:t>Wykonawca nie mo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e bez zgody Zamawiaj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cego dokona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ć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cesji wierzytelno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ci przysługuj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="00922497">
        <w:rPr>
          <w:rFonts w:ascii="Arial" w:hAnsi="Arial" w:cs="Arial"/>
          <w:color w:val="000000"/>
          <w:sz w:val="24"/>
          <w:szCs w:val="24"/>
          <w:lang w:eastAsia="ar-SA"/>
        </w:rPr>
        <w:t>cej mu z tytułu realizacji u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mowy na osoby trzecie.</w:t>
      </w:r>
    </w:p>
    <w:p w:rsidR="00302271" w:rsidRPr="00EC6B15" w:rsidRDefault="00302271" w:rsidP="00EC6B15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Wszelkie pisma przewidziane umow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uwa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a si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za skutecznie dor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 xml:space="preserve">czone </w:t>
      </w:r>
      <w:r w:rsidR="00922497">
        <w:rPr>
          <w:rFonts w:ascii="Arial" w:hAnsi="Arial" w:cs="Arial"/>
          <w:color w:val="000000"/>
          <w:sz w:val="24"/>
          <w:szCs w:val="24"/>
          <w:lang w:eastAsia="ar-SA"/>
        </w:rPr>
        <w:br/>
        <w:t xml:space="preserve">(z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zastrze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="00922497">
        <w:rPr>
          <w:rFonts w:ascii="Arial" w:hAnsi="Arial" w:cs="Arial"/>
          <w:color w:val="000000"/>
          <w:sz w:val="24"/>
          <w:szCs w:val="24"/>
          <w:lang w:eastAsia="ar-SA"/>
        </w:rPr>
        <w:t xml:space="preserve">eniami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w niej zawartymi), je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 xml:space="preserve">eli zostały przesłane za zwrotnym </w:t>
      </w:r>
      <w:r w:rsidR="006E4F70">
        <w:rPr>
          <w:rFonts w:ascii="Arial" w:hAnsi="Arial" w:cs="Arial"/>
          <w:color w:val="000000"/>
          <w:sz w:val="24"/>
          <w:szCs w:val="24"/>
          <w:lang w:eastAsia="ar-SA"/>
        </w:rPr>
        <w:t>potwierdzeniem odbioru.</w:t>
      </w:r>
    </w:p>
    <w:p w:rsidR="00302271" w:rsidRPr="00EC6B15" w:rsidRDefault="00302271" w:rsidP="00EC6B15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Ka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da ze Stron zobowi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zuje si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do powiadomienia drugiej Strony o ka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dorazowej zmianie swojego adresu. W przypadku braku powiadomienia o zmianie adresu dor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czenie dokonane na ostatnio wskazany adres b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uwa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ane za skuteczne.</w:t>
      </w:r>
    </w:p>
    <w:p w:rsidR="00302271" w:rsidRPr="00EC6B15" w:rsidRDefault="00302271" w:rsidP="00EC6B15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Nagłówki paragrafów nie stanowi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tre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ci umowy i nie b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brane pod uwag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przy jej interpretacji.</w:t>
      </w:r>
    </w:p>
    <w:p w:rsidR="00302271" w:rsidRPr="00EC6B15" w:rsidRDefault="00302271" w:rsidP="00EC6B15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Strony deklaruj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, 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ż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w razie powstania jakiegokolwiek sporu wynikaj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 xml:space="preserve">cego </w:t>
      </w:r>
      <w:r w:rsidR="00DA50EA">
        <w:rPr>
          <w:rFonts w:ascii="Arial" w:hAnsi="Arial" w:cs="Arial"/>
          <w:color w:val="000000"/>
          <w:sz w:val="24"/>
          <w:szCs w:val="24"/>
          <w:lang w:eastAsia="ar-SA"/>
        </w:rPr>
        <w:br/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 interpretacji lub wykonania umowy podejm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w dobrej wierze rokowania w celu polubownego rozstrzygni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cia takiego sporu. Je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eli rokowania, o których mowa powy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ż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ej, nie doprowadz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do polubownego rozwi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zania sporu w terminie 7 dni od pisemnego wezwania do wszcz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cia rokowa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ń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, spór taki Strony poddaj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ą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rozstrzygni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ę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ciu przez s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d wła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ś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 xml:space="preserve">ciwy dla </w:t>
      </w:r>
      <w:r w:rsidR="00DA50EA">
        <w:rPr>
          <w:rFonts w:ascii="Arial" w:hAnsi="Arial" w:cs="Arial"/>
          <w:color w:val="000000"/>
          <w:sz w:val="24"/>
          <w:szCs w:val="24"/>
          <w:lang w:eastAsia="ar-SA"/>
        </w:rPr>
        <w:t xml:space="preserve">siedziby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Zamawiaj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 xml:space="preserve">cego. </w:t>
      </w:r>
    </w:p>
    <w:p w:rsidR="00302271" w:rsidRPr="00EC6B15" w:rsidRDefault="00302271" w:rsidP="00EC6B15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Umow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 xml:space="preserve">ę 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>sporz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="00F9255C">
        <w:rPr>
          <w:rFonts w:ascii="Arial" w:hAnsi="Arial" w:cs="Arial"/>
          <w:color w:val="000000"/>
          <w:sz w:val="24"/>
          <w:szCs w:val="24"/>
          <w:lang w:eastAsia="ar-SA"/>
        </w:rPr>
        <w:t>dzono w dwóch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 xml:space="preserve"> jednakowo brzmi</w:t>
      </w:r>
      <w:r w:rsidRPr="00EC6B15">
        <w:rPr>
          <w:rFonts w:ascii="Arial" w:eastAsia="TimesNewRoman" w:hAnsi="Arial" w:cs="Arial"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color w:val="000000"/>
          <w:sz w:val="24"/>
          <w:szCs w:val="24"/>
          <w:lang w:eastAsia="ar-SA"/>
        </w:rPr>
        <w:t xml:space="preserve">cych egzemplarzach, </w:t>
      </w:r>
      <w:r w:rsidR="00FA1CD5">
        <w:rPr>
          <w:rFonts w:ascii="Arial" w:hAnsi="Arial" w:cs="Arial"/>
          <w:color w:val="000000"/>
          <w:sz w:val="24"/>
          <w:szCs w:val="24"/>
          <w:lang w:eastAsia="ar-SA"/>
        </w:rPr>
        <w:t>po jednym dla każdej ze stron.</w:t>
      </w: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ar-SA"/>
        </w:rPr>
      </w:pPr>
    </w:p>
    <w:p w:rsidR="00302271" w:rsidRPr="00EC6B15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ar-SA"/>
        </w:rPr>
      </w:pPr>
      <w:r w:rsidRPr="00EC6B15"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ar-SA"/>
        </w:rPr>
        <w:t>Załączniki do umowy:</w:t>
      </w:r>
    </w:p>
    <w:p w:rsidR="00302271" w:rsidRPr="00D35F6E" w:rsidRDefault="00302271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4"/>
          <w:szCs w:val="24"/>
          <w:lang w:eastAsia="ar-SA"/>
        </w:rPr>
      </w:pPr>
      <w:r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>Załącznik</w:t>
      </w:r>
      <w:r w:rsidR="007A51C4"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>i</w:t>
      </w:r>
      <w:r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nr</w:t>
      </w:r>
      <w:r w:rsidRPr="00EC6B15">
        <w:rPr>
          <w:rFonts w:ascii="Arial" w:hAnsi="Arial" w:cs="Arial"/>
          <w:i/>
          <w:iCs/>
          <w:color w:val="000000"/>
          <w:sz w:val="24"/>
          <w:szCs w:val="24"/>
          <w:lang w:eastAsia="ar-SA"/>
        </w:rPr>
        <w:t xml:space="preserve"> </w:t>
      </w:r>
      <w:r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>1</w:t>
      </w:r>
      <w:r w:rsid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</w:t>
      </w:r>
      <w:r w:rsidR="007654A6">
        <w:rPr>
          <w:rFonts w:ascii="Arial" w:hAnsi="Arial" w:cs="Arial"/>
          <w:iCs/>
          <w:color w:val="000000"/>
          <w:sz w:val="24"/>
          <w:szCs w:val="24"/>
          <w:lang w:eastAsia="ar-SA"/>
        </w:rPr>
        <w:t>–</w:t>
      </w:r>
      <w:r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</w:t>
      </w:r>
      <w:r w:rsidR="007654A6">
        <w:rPr>
          <w:rFonts w:ascii="Arial" w:hAnsi="Arial" w:cs="Arial"/>
          <w:iCs/>
          <w:color w:val="000000"/>
          <w:sz w:val="24"/>
          <w:szCs w:val="24"/>
          <w:lang w:eastAsia="ar-SA"/>
        </w:rPr>
        <w:t>Formularze asortymentowo-cenowe z kalkulacją</w:t>
      </w:r>
      <w:r w:rsidR="007A51C4"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Wykonawcy</w:t>
      </w:r>
      <w:r w:rsidR="007654A6">
        <w:rPr>
          <w:rFonts w:ascii="Arial" w:hAnsi="Arial" w:cs="Arial"/>
          <w:iCs/>
          <w:color w:val="000000"/>
          <w:sz w:val="24"/>
          <w:szCs w:val="24"/>
          <w:lang w:eastAsia="ar-SA"/>
        </w:rPr>
        <w:t>.</w:t>
      </w:r>
    </w:p>
    <w:p w:rsidR="00302271" w:rsidRPr="00D35F6E" w:rsidRDefault="00353BBF" w:rsidP="00EC6B15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4"/>
          <w:szCs w:val="24"/>
          <w:lang w:eastAsia="ar-SA"/>
        </w:rPr>
      </w:pPr>
      <w:r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Załącznik nr 2 </w:t>
      </w:r>
      <w:r w:rsid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>-</w:t>
      </w:r>
      <w:r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</w:t>
      </w:r>
      <w:r w:rsidR="00386722">
        <w:rPr>
          <w:rFonts w:ascii="Arial" w:hAnsi="Arial" w:cs="Arial"/>
          <w:iCs/>
          <w:color w:val="000000"/>
          <w:sz w:val="24"/>
          <w:szCs w:val="24"/>
          <w:lang w:eastAsia="ar-SA"/>
        </w:rPr>
        <w:t>Oferty Wykonawców</w:t>
      </w:r>
      <w:r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>.</w:t>
      </w:r>
      <w:r w:rsidR="00302271" w:rsidRPr="00D35F6E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     </w:t>
      </w:r>
    </w:p>
    <w:p w:rsidR="00302271" w:rsidRPr="00EC6B15" w:rsidRDefault="00302271" w:rsidP="00EC6B15">
      <w:pPr>
        <w:suppressAutoHyphens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</w:p>
    <w:p w:rsidR="00302271" w:rsidRPr="00EC6B15" w:rsidRDefault="00302271" w:rsidP="00EC6B15">
      <w:pPr>
        <w:suppressAutoHyphens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</w:p>
    <w:p w:rsidR="00302271" w:rsidRPr="00EC6B15" w:rsidRDefault="00302271" w:rsidP="00EC6B15">
      <w:pPr>
        <w:suppressAutoHyphens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</w:p>
    <w:p w:rsidR="000219EB" w:rsidRPr="00EC6B15" w:rsidRDefault="000219EB" w:rsidP="00EC6B15">
      <w:pPr>
        <w:suppressAutoHyphens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</w:p>
    <w:p w:rsidR="000219EB" w:rsidRPr="00EC6B15" w:rsidRDefault="000219EB" w:rsidP="00EC6B15">
      <w:pPr>
        <w:suppressAutoHyphens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</w:p>
    <w:p w:rsidR="00302271" w:rsidRPr="00EC6B15" w:rsidRDefault="00302271" w:rsidP="00EC6B15">
      <w:pPr>
        <w:suppressAutoHyphens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</w:p>
    <w:p w:rsidR="00302271" w:rsidRPr="00EC6B15" w:rsidRDefault="00302271" w:rsidP="00EC6B15">
      <w:pPr>
        <w:suppressAutoHyphens/>
        <w:jc w:val="both"/>
        <w:rPr>
          <w:rFonts w:ascii="Arial" w:hAnsi="Arial" w:cs="Arial"/>
          <w:sz w:val="24"/>
          <w:szCs w:val="24"/>
        </w:rPr>
      </w:pP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ZAMAWIAJ</w:t>
      </w:r>
      <w:r w:rsidRPr="00EC6B15">
        <w:rPr>
          <w:rFonts w:ascii="Arial" w:eastAsia="TimesNewRoman,Bold" w:hAnsi="Arial" w:cs="Arial"/>
          <w:b/>
          <w:bCs/>
          <w:color w:val="000000"/>
          <w:sz w:val="24"/>
          <w:szCs w:val="24"/>
          <w:lang w:eastAsia="ar-SA"/>
        </w:rPr>
        <w:t>Ą</w:t>
      </w: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CY:                                       </w:t>
      </w: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ab/>
      </w: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ab/>
      </w: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ab/>
        <w:t xml:space="preserve"> </w:t>
      </w:r>
      <w:r w:rsidR="00E25F96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 xml:space="preserve">        </w:t>
      </w:r>
      <w:r w:rsidRPr="00EC6B15">
        <w:rPr>
          <w:rFonts w:ascii="Arial" w:hAnsi="Arial" w:cs="Arial"/>
          <w:b/>
          <w:bCs/>
          <w:color w:val="000000"/>
          <w:sz w:val="24"/>
          <w:szCs w:val="24"/>
          <w:lang w:eastAsia="ar-SA"/>
        </w:rPr>
        <w:t>WYKONAWCA:</w:t>
      </w:r>
    </w:p>
    <w:p w:rsidR="00302271" w:rsidRPr="00EC6B15" w:rsidRDefault="00302271" w:rsidP="00EC6B15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Cs w:val="24"/>
        </w:rPr>
      </w:pPr>
    </w:p>
    <w:sectPr w:rsidR="00302271" w:rsidRPr="00EC6B15" w:rsidSect="004C1C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AB2" w:rsidRDefault="00933AB2" w:rsidP="00B2337D">
      <w:pPr>
        <w:spacing w:after="0" w:line="240" w:lineRule="auto"/>
      </w:pPr>
      <w:r>
        <w:separator/>
      </w:r>
    </w:p>
  </w:endnote>
  <w:endnote w:type="continuationSeparator" w:id="0">
    <w:p w:rsidR="00933AB2" w:rsidRDefault="00933AB2" w:rsidP="00B23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85A" w:rsidRDefault="00AD385A">
    <w:pPr>
      <w:pStyle w:val="Stopka"/>
    </w:pPr>
  </w:p>
  <w:p w:rsidR="00AD385A" w:rsidRDefault="00AD38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AB2" w:rsidRDefault="00933AB2" w:rsidP="00B2337D">
      <w:pPr>
        <w:spacing w:after="0" w:line="240" w:lineRule="auto"/>
      </w:pPr>
      <w:r>
        <w:separator/>
      </w:r>
    </w:p>
  </w:footnote>
  <w:footnote w:type="continuationSeparator" w:id="0">
    <w:p w:rsidR="00933AB2" w:rsidRDefault="00933AB2" w:rsidP="00B233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trike w:val="0"/>
        <w:dstrike w:val="0"/>
        <w:sz w:val="24"/>
        <w:szCs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1215" w:hanging="360"/>
      </w:pPr>
      <w:rPr>
        <w:rFonts w:ascii="Arial" w:hAnsi="Arial" w:cs="Arial" w:hint="default"/>
      </w:rPr>
    </w:lvl>
  </w:abstractNum>
  <w:abstractNum w:abstractNumId="4" w15:restartNumberingAfterBreak="0">
    <w:nsid w:val="0C7B0B0F"/>
    <w:multiLevelType w:val="hybridMultilevel"/>
    <w:tmpl w:val="D63C4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55E7B"/>
    <w:multiLevelType w:val="hybridMultilevel"/>
    <w:tmpl w:val="6D4A2348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04401"/>
    <w:multiLevelType w:val="hybridMultilevel"/>
    <w:tmpl w:val="256CE6BE"/>
    <w:lvl w:ilvl="0" w:tplc="8F4CF9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5886"/>
    <w:multiLevelType w:val="hybridMultilevel"/>
    <w:tmpl w:val="1D3016BC"/>
    <w:lvl w:ilvl="0" w:tplc="F264932A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00248CF"/>
    <w:multiLevelType w:val="hybridMultilevel"/>
    <w:tmpl w:val="EFF67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3A27E9"/>
    <w:multiLevelType w:val="hybridMultilevel"/>
    <w:tmpl w:val="91142470"/>
    <w:lvl w:ilvl="0" w:tplc="27C623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12B0F"/>
    <w:multiLevelType w:val="hybridMultilevel"/>
    <w:tmpl w:val="1806F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218EF"/>
    <w:multiLevelType w:val="hybridMultilevel"/>
    <w:tmpl w:val="D5CECF96"/>
    <w:lvl w:ilvl="0" w:tplc="33B628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A15CD"/>
    <w:multiLevelType w:val="hybridMultilevel"/>
    <w:tmpl w:val="B3E83C98"/>
    <w:lvl w:ilvl="0" w:tplc="2424CC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30A5C"/>
    <w:multiLevelType w:val="hybridMultilevel"/>
    <w:tmpl w:val="4462B89A"/>
    <w:lvl w:ilvl="0" w:tplc="0A969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DB7D3E"/>
    <w:multiLevelType w:val="hybridMultilevel"/>
    <w:tmpl w:val="88745E5C"/>
    <w:lvl w:ilvl="0" w:tplc="6B58949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25AA5"/>
    <w:multiLevelType w:val="hybridMultilevel"/>
    <w:tmpl w:val="0824C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07487"/>
    <w:multiLevelType w:val="hybridMultilevel"/>
    <w:tmpl w:val="9D4AA3C8"/>
    <w:lvl w:ilvl="0" w:tplc="C7A6E0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DD55E0"/>
    <w:multiLevelType w:val="hybridMultilevel"/>
    <w:tmpl w:val="7FC08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C41BE9"/>
    <w:multiLevelType w:val="hybridMultilevel"/>
    <w:tmpl w:val="F8DE0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46E59"/>
    <w:multiLevelType w:val="hybridMultilevel"/>
    <w:tmpl w:val="5B509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EB41F7"/>
    <w:multiLevelType w:val="hybridMultilevel"/>
    <w:tmpl w:val="B238C0F4"/>
    <w:lvl w:ilvl="0" w:tplc="71D69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679A9"/>
    <w:multiLevelType w:val="hybridMultilevel"/>
    <w:tmpl w:val="180CD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9718C"/>
    <w:multiLevelType w:val="hybridMultilevel"/>
    <w:tmpl w:val="CFCA2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AE0A02"/>
    <w:multiLevelType w:val="hybridMultilevel"/>
    <w:tmpl w:val="466E3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62F4C"/>
    <w:multiLevelType w:val="hybridMultilevel"/>
    <w:tmpl w:val="792AA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381A72"/>
    <w:multiLevelType w:val="hybridMultilevel"/>
    <w:tmpl w:val="590A6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C580B"/>
    <w:multiLevelType w:val="hybridMultilevel"/>
    <w:tmpl w:val="DA50F10E"/>
    <w:lvl w:ilvl="0" w:tplc="2A208B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C5067"/>
    <w:multiLevelType w:val="hybridMultilevel"/>
    <w:tmpl w:val="69509048"/>
    <w:lvl w:ilvl="0" w:tplc="BD1460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339EA"/>
    <w:multiLevelType w:val="hybridMultilevel"/>
    <w:tmpl w:val="07909EAE"/>
    <w:lvl w:ilvl="0" w:tplc="5B28906C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81824"/>
    <w:multiLevelType w:val="hybridMultilevel"/>
    <w:tmpl w:val="B0C61BB6"/>
    <w:lvl w:ilvl="0" w:tplc="0ADA88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C57D9"/>
    <w:multiLevelType w:val="hybridMultilevel"/>
    <w:tmpl w:val="305EF6E6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C3E29"/>
    <w:multiLevelType w:val="hybridMultilevel"/>
    <w:tmpl w:val="DAFA5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720BA3"/>
    <w:multiLevelType w:val="hybridMultilevel"/>
    <w:tmpl w:val="23549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D3111"/>
    <w:multiLevelType w:val="hybridMultilevel"/>
    <w:tmpl w:val="4402517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958465E"/>
    <w:multiLevelType w:val="hybridMultilevel"/>
    <w:tmpl w:val="8A126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D5B26"/>
    <w:multiLevelType w:val="hybridMultilevel"/>
    <w:tmpl w:val="F3D4A450"/>
    <w:lvl w:ilvl="0" w:tplc="FD88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9531F1"/>
    <w:multiLevelType w:val="hybridMultilevel"/>
    <w:tmpl w:val="6FC412D0"/>
    <w:lvl w:ilvl="0" w:tplc="E6B40E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F60E4B"/>
    <w:multiLevelType w:val="hybridMultilevel"/>
    <w:tmpl w:val="1478B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D66A7"/>
    <w:multiLevelType w:val="hybridMultilevel"/>
    <w:tmpl w:val="AD368B1E"/>
    <w:lvl w:ilvl="0" w:tplc="A5646B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A4388"/>
    <w:multiLevelType w:val="hybridMultilevel"/>
    <w:tmpl w:val="E98AD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0723A"/>
    <w:multiLevelType w:val="hybridMultilevel"/>
    <w:tmpl w:val="2420673C"/>
    <w:lvl w:ilvl="0" w:tplc="A5A07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D31944"/>
    <w:multiLevelType w:val="hybridMultilevel"/>
    <w:tmpl w:val="0EFC25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714615"/>
    <w:multiLevelType w:val="hybridMultilevel"/>
    <w:tmpl w:val="D1C28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7A42CD"/>
    <w:multiLevelType w:val="hybridMultilevel"/>
    <w:tmpl w:val="0CFA2DBE"/>
    <w:lvl w:ilvl="0" w:tplc="F32A3F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461B01"/>
    <w:multiLevelType w:val="hybridMultilevel"/>
    <w:tmpl w:val="661EE686"/>
    <w:lvl w:ilvl="0" w:tplc="248216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A211AB"/>
    <w:multiLevelType w:val="hybridMultilevel"/>
    <w:tmpl w:val="FA506920"/>
    <w:lvl w:ilvl="0" w:tplc="C7C0AB3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56418"/>
    <w:multiLevelType w:val="hybridMultilevel"/>
    <w:tmpl w:val="4E628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8125A0"/>
    <w:multiLevelType w:val="hybridMultilevel"/>
    <w:tmpl w:val="2A00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31"/>
  </w:num>
  <w:num w:numId="4">
    <w:abstractNumId w:val="15"/>
  </w:num>
  <w:num w:numId="5">
    <w:abstractNumId w:val="17"/>
  </w:num>
  <w:num w:numId="6">
    <w:abstractNumId w:val="40"/>
  </w:num>
  <w:num w:numId="7">
    <w:abstractNumId w:val="22"/>
  </w:num>
  <w:num w:numId="8">
    <w:abstractNumId w:val="27"/>
  </w:num>
  <w:num w:numId="9">
    <w:abstractNumId w:val="34"/>
  </w:num>
  <w:num w:numId="10">
    <w:abstractNumId w:val="18"/>
  </w:num>
  <w:num w:numId="11">
    <w:abstractNumId w:val="43"/>
  </w:num>
  <w:num w:numId="12">
    <w:abstractNumId w:val="41"/>
  </w:num>
  <w:num w:numId="13">
    <w:abstractNumId w:val="20"/>
  </w:num>
  <w:num w:numId="14">
    <w:abstractNumId w:val="4"/>
  </w:num>
  <w:num w:numId="15">
    <w:abstractNumId w:val="45"/>
  </w:num>
  <w:num w:numId="16">
    <w:abstractNumId w:val="26"/>
  </w:num>
  <w:num w:numId="17">
    <w:abstractNumId w:val="32"/>
  </w:num>
  <w:num w:numId="18">
    <w:abstractNumId w:val="44"/>
  </w:num>
  <w:num w:numId="19">
    <w:abstractNumId w:val="47"/>
  </w:num>
  <w:num w:numId="20">
    <w:abstractNumId w:val="29"/>
  </w:num>
  <w:num w:numId="21">
    <w:abstractNumId w:val="39"/>
  </w:num>
  <w:num w:numId="22">
    <w:abstractNumId w:val="9"/>
  </w:num>
  <w:num w:numId="23">
    <w:abstractNumId w:val="37"/>
  </w:num>
  <w:num w:numId="24">
    <w:abstractNumId w:val="36"/>
  </w:num>
  <w:num w:numId="25">
    <w:abstractNumId w:val="11"/>
  </w:num>
  <w:num w:numId="26">
    <w:abstractNumId w:val="21"/>
  </w:num>
  <w:num w:numId="27">
    <w:abstractNumId w:val="19"/>
  </w:num>
  <w:num w:numId="28">
    <w:abstractNumId w:val="6"/>
  </w:num>
  <w:num w:numId="29">
    <w:abstractNumId w:val="12"/>
  </w:num>
  <w:num w:numId="30">
    <w:abstractNumId w:val="16"/>
  </w:num>
  <w:num w:numId="31">
    <w:abstractNumId w:val="14"/>
  </w:num>
  <w:num w:numId="32">
    <w:abstractNumId w:val="28"/>
  </w:num>
  <w:num w:numId="33">
    <w:abstractNumId w:val="30"/>
  </w:num>
  <w:num w:numId="34">
    <w:abstractNumId w:val="5"/>
  </w:num>
  <w:num w:numId="35">
    <w:abstractNumId w:val="25"/>
  </w:num>
  <w:num w:numId="36">
    <w:abstractNumId w:val="35"/>
  </w:num>
  <w:num w:numId="37">
    <w:abstractNumId w:val="42"/>
  </w:num>
  <w:num w:numId="38">
    <w:abstractNumId w:val="7"/>
  </w:num>
  <w:num w:numId="39">
    <w:abstractNumId w:val="46"/>
  </w:num>
  <w:num w:numId="40">
    <w:abstractNumId w:val="10"/>
  </w:num>
  <w:num w:numId="41">
    <w:abstractNumId w:val="38"/>
  </w:num>
  <w:num w:numId="42">
    <w:abstractNumId w:val="8"/>
  </w:num>
  <w:num w:numId="43">
    <w:abstractNumId w:val="24"/>
  </w:num>
  <w:num w:numId="44">
    <w:abstractNumId w:val="33"/>
  </w:num>
  <w:num w:numId="45">
    <w:abstractNumId w:val="13"/>
  </w:num>
  <w:num w:numId="46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8"/>
    <w:rsid w:val="000036C0"/>
    <w:rsid w:val="00014727"/>
    <w:rsid w:val="00016078"/>
    <w:rsid w:val="000175F2"/>
    <w:rsid w:val="000219EB"/>
    <w:rsid w:val="00046034"/>
    <w:rsid w:val="00050BAE"/>
    <w:rsid w:val="0006494E"/>
    <w:rsid w:val="00073748"/>
    <w:rsid w:val="00077031"/>
    <w:rsid w:val="0008403E"/>
    <w:rsid w:val="000B19D9"/>
    <w:rsid w:val="000B1EB4"/>
    <w:rsid w:val="000C3332"/>
    <w:rsid w:val="000E6B9D"/>
    <w:rsid w:val="000F7099"/>
    <w:rsid w:val="00105800"/>
    <w:rsid w:val="00105E98"/>
    <w:rsid w:val="00107072"/>
    <w:rsid w:val="00120152"/>
    <w:rsid w:val="00125D02"/>
    <w:rsid w:val="001270FF"/>
    <w:rsid w:val="00136DA1"/>
    <w:rsid w:val="00142B61"/>
    <w:rsid w:val="001B6FF1"/>
    <w:rsid w:val="001D4F54"/>
    <w:rsid w:val="001F6EE4"/>
    <w:rsid w:val="00211A00"/>
    <w:rsid w:val="00217C4B"/>
    <w:rsid w:val="00251705"/>
    <w:rsid w:val="002649E4"/>
    <w:rsid w:val="002722C2"/>
    <w:rsid w:val="002A20D1"/>
    <w:rsid w:val="002E46B8"/>
    <w:rsid w:val="002F7726"/>
    <w:rsid w:val="00302271"/>
    <w:rsid w:val="00353BBF"/>
    <w:rsid w:val="00382D39"/>
    <w:rsid w:val="00386722"/>
    <w:rsid w:val="00392EC8"/>
    <w:rsid w:val="003950D3"/>
    <w:rsid w:val="003A24E8"/>
    <w:rsid w:val="003B50D8"/>
    <w:rsid w:val="003E6E79"/>
    <w:rsid w:val="003F7E8F"/>
    <w:rsid w:val="00400916"/>
    <w:rsid w:val="0040628B"/>
    <w:rsid w:val="00406F46"/>
    <w:rsid w:val="004202FF"/>
    <w:rsid w:val="0042772A"/>
    <w:rsid w:val="004326B4"/>
    <w:rsid w:val="004347B4"/>
    <w:rsid w:val="00451A53"/>
    <w:rsid w:val="00455EFE"/>
    <w:rsid w:val="00463080"/>
    <w:rsid w:val="00466F14"/>
    <w:rsid w:val="00467C50"/>
    <w:rsid w:val="0047248E"/>
    <w:rsid w:val="004A2E16"/>
    <w:rsid w:val="004C06B8"/>
    <w:rsid w:val="004C1C37"/>
    <w:rsid w:val="004D6992"/>
    <w:rsid w:val="004E6D7D"/>
    <w:rsid w:val="004E727A"/>
    <w:rsid w:val="004F1FB7"/>
    <w:rsid w:val="00501390"/>
    <w:rsid w:val="0052664E"/>
    <w:rsid w:val="00564A14"/>
    <w:rsid w:val="00575FF7"/>
    <w:rsid w:val="00582289"/>
    <w:rsid w:val="00583DC2"/>
    <w:rsid w:val="0058400F"/>
    <w:rsid w:val="005A1D0F"/>
    <w:rsid w:val="005B00B6"/>
    <w:rsid w:val="00600AEC"/>
    <w:rsid w:val="00605531"/>
    <w:rsid w:val="00654229"/>
    <w:rsid w:val="00663ECD"/>
    <w:rsid w:val="00667B56"/>
    <w:rsid w:val="00682F59"/>
    <w:rsid w:val="006E4F70"/>
    <w:rsid w:val="006E662F"/>
    <w:rsid w:val="006F3645"/>
    <w:rsid w:val="00707727"/>
    <w:rsid w:val="00707969"/>
    <w:rsid w:val="0072458F"/>
    <w:rsid w:val="00732A24"/>
    <w:rsid w:val="007351E7"/>
    <w:rsid w:val="007654A6"/>
    <w:rsid w:val="007654D3"/>
    <w:rsid w:val="007705E1"/>
    <w:rsid w:val="007A51C4"/>
    <w:rsid w:val="007A51FA"/>
    <w:rsid w:val="007C11AC"/>
    <w:rsid w:val="007F592B"/>
    <w:rsid w:val="008011E6"/>
    <w:rsid w:val="008024E6"/>
    <w:rsid w:val="00802A56"/>
    <w:rsid w:val="00807161"/>
    <w:rsid w:val="00813EEC"/>
    <w:rsid w:val="00815F71"/>
    <w:rsid w:val="0082173F"/>
    <w:rsid w:val="008217A0"/>
    <w:rsid w:val="0082635A"/>
    <w:rsid w:val="00844AF2"/>
    <w:rsid w:val="0084661E"/>
    <w:rsid w:val="008557B0"/>
    <w:rsid w:val="00860A08"/>
    <w:rsid w:val="00872CA2"/>
    <w:rsid w:val="00891C18"/>
    <w:rsid w:val="00893057"/>
    <w:rsid w:val="008B1AD8"/>
    <w:rsid w:val="008C78B9"/>
    <w:rsid w:val="008F6879"/>
    <w:rsid w:val="00900763"/>
    <w:rsid w:val="00900C20"/>
    <w:rsid w:val="00917F70"/>
    <w:rsid w:val="00922497"/>
    <w:rsid w:val="00925C08"/>
    <w:rsid w:val="00933AB2"/>
    <w:rsid w:val="00934688"/>
    <w:rsid w:val="0093767D"/>
    <w:rsid w:val="00957C7C"/>
    <w:rsid w:val="00977D0D"/>
    <w:rsid w:val="009A4557"/>
    <w:rsid w:val="009D1ADD"/>
    <w:rsid w:val="00A1014C"/>
    <w:rsid w:val="00A139E4"/>
    <w:rsid w:val="00A343D9"/>
    <w:rsid w:val="00A358F8"/>
    <w:rsid w:val="00A36328"/>
    <w:rsid w:val="00A679A9"/>
    <w:rsid w:val="00A92D6C"/>
    <w:rsid w:val="00A97584"/>
    <w:rsid w:val="00AA5082"/>
    <w:rsid w:val="00AB255E"/>
    <w:rsid w:val="00AD385A"/>
    <w:rsid w:val="00AD4852"/>
    <w:rsid w:val="00AF1E76"/>
    <w:rsid w:val="00B2337D"/>
    <w:rsid w:val="00B23EEC"/>
    <w:rsid w:val="00B25EFC"/>
    <w:rsid w:val="00B32236"/>
    <w:rsid w:val="00B4365E"/>
    <w:rsid w:val="00B43DC9"/>
    <w:rsid w:val="00B56386"/>
    <w:rsid w:val="00B70E18"/>
    <w:rsid w:val="00B8729D"/>
    <w:rsid w:val="00B9429C"/>
    <w:rsid w:val="00BA2D48"/>
    <w:rsid w:val="00BE393F"/>
    <w:rsid w:val="00BF402D"/>
    <w:rsid w:val="00BF503C"/>
    <w:rsid w:val="00C0348F"/>
    <w:rsid w:val="00C23D59"/>
    <w:rsid w:val="00C2686A"/>
    <w:rsid w:val="00C65188"/>
    <w:rsid w:val="00C7082A"/>
    <w:rsid w:val="00C93A1A"/>
    <w:rsid w:val="00CA2C99"/>
    <w:rsid w:val="00CA5137"/>
    <w:rsid w:val="00CC2C57"/>
    <w:rsid w:val="00CD2919"/>
    <w:rsid w:val="00CE54DF"/>
    <w:rsid w:val="00D25BAA"/>
    <w:rsid w:val="00D35F6E"/>
    <w:rsid w:val="00D82173"/>
    <w:rsid w:val="00DA50EA"/>
    <w:rsid w:val="00DF518D"/>
    <w:rsid w:val="00E02990"/>
    <w:rsid w:val="00E131A3"/>
    <w:rsid w:val="00E1728A"/>
    <w:rsid w:val="00E25F96"/>
    <w:rsid w:val="00E3019A"/>
    <w:rsid w:val="00E303C9"/>
    <w:rsid w:val="00E35A7B"/>
    <w:rsid w:val="00E405AF"/>
    <w:rsid w:val="00E600E1"/>
    <w:rsid w:val="00E80F04"/>
    <w:rsid w:val="00E846D5"/>
    <w:rsid w:val="00E96A27"/>
    <w:rsid w:val="00E979A3"/>
    <w:rsid w:val="00EB408E"/>
    <w:rsid w:val="00EB7990"/>
    <w:rsid w:val="00EC395D"/>
    <w:rsid w:val="00EC6B15"/>
    <w:rsid w:val="00EC7021"/>
    <w:rsid w:val="00EF70FE"/>
    <w:rsid w:val="00F0172C"/>
    <w:rsid w:val="00F024D5"/>
    <w:rsid w:val="00F04D99"/>
    <w:rsid w:val="00F21B95"/>
    <w:rsid w:val="00F276BB"/>
    <w:rsid w:val="00F4301D"/>
    <w:rsid w:val="00F74903"/>
    <w:rsid w:val="00F9255C"/>
    <w:rsid w:val="00FA1CD5"/>
    <w:rsid w:val="00FE1AD7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B3538-0979-42C0-9360-A6F2C720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1C37"/>
  </w:style>
  <w:style w:type="paragraph" w:styleId="Nagwek1">
    <w:name w:val="heading 1"/>
    <w:basedOn w:val="Normalny"/>
    <w:next w:val="Normalny"/>
    <w:link w:val="Nagwek1Znak"/>
    <w:qFormat/>
    <w:rsid w:val="008B1AD8"/>
    <w:pPr>
      <w:keepNext/>
      <w:numPr>
        <w:numId w:val="1"/>
      </w:numPr>
      <w:suppressAutoHyphens/>
      <w:autoSpaceDE w:val="0"/>
      <w:spacing w:after="0" w:line="240" w:lineRule="auto"/>
      <w:outlineLvl w:val="0"/>
    </w:pPr>
    <w:rPr>
      <w:rFonts w:ascii="Arial" w:eastAsia="Times New Roman" w:hAnsi="Arial" w:cs="Arial"/>
      <w:b/>
      <w:bCs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C03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02271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02271"/>
    <w:pPr>
      <w:suppressAutoHyphens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02271"/>
    <w:pPr>
      <w:suppressAutoHyphens/>
      <w:spacing w:before="240" w:after="60" w:line="240" w:lineRule="auto"/>
      <w:ind w:left="4320" w:hanging="180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02271"/>
    <w:pPr>
      <w:suppressAutoHyphens/>
      <w:spacing w:before="240" w:after="60" w:line="240" w:lineRule="auto"/>
      <w:ind w:left="5040" w:hanging="360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AD8"/>
    <w:rPr>
      <w:rFonts w:ascii="Arial" w:eastAsia="Times New Roman" w:hAnsi="Arial" w:cs="Arial"/>
      <w:b/>
      <w:bCs/>
      <w:lang w:eastAsia="zh-CN"/>
    </w:rPr>
  </w:style>
  <w:style w:type="paragraph" w:styleId="Tekstpodstawowy">
    <w:name w:val="Body Text"/>
    <w:basedOn w:val="Normalny"/>
    <w:link w:val="TekstpodstawowyZnak"/>
    <w:rsid w:val="008B1AD8"/>
    <w:pPr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B1AD8"/>
    <w:rPr>
      <w:rFonts w:ascii="Arial" w:eastAsia="Times New Roman" w:hAnsi="Arial" w:cs="Arial"/>
      <w:lang w:eastAsia="zh-CN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B70E18"/>
    <w:pPr>
      <w:ind w:left="720"/>
      <w:contextualSpacing/>
    </w:pPr>
  </w:style>
  <w:style w:type="paragraph" w:styleId="Tekstpodstawowy2">
    <w:name w:val="Body Text 2"/>
    <w:basedOn w:val="Normalny"/>
    <w:link w:val="Tekstpodstawowy2Znak1"/>
    <w:uiPriority w:val="99"/>
    <w:unhideWhenUsed/>
    <w:rsid w:val="00B70E1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0E18"/>
  </w:style>
  <w:style w:type="character" w:customStyle="1" w:styleId="Tekstpodstawowy2Znak1">
    <w:name w:val="Tekst podstawowy 2 Znak1"/>
    <w:link w:val="Tekstpodstawowy2"/>
    <w:uiPriority w:val="99"/>
    <w:rsid w:val="00B70E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B70E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70E18"/>
  </w:style>
  <w:style w:type="paragraph" w:customStyle="1" w:styleId="Tekstpodstawowy21">
    <w:name w:val="Tekst podstawowy 21"/>
    <w:basedOn w:val="Normalny"/>
    <w:rsid w:val="0052664E"/>
    <w:pPr>
      <w:tabs>
        <w:tab w:val="left" w:pos="360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0348F"/>
    <w:pPr>
      <w:tabs>
        <w:tab w:val="left" w:pos="360"/>
      </w:tabs>
      <w:suppressAutoHyphens/>
      <w:autoSpaceDE w:val="0"/>
      <w:spacing w:after="0" w:line="240" w:lineRule="auto"/>
      <w:ind w:left="284" w:hanging="284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C034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A679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679A9"/>
    <w:rPr>
      <w:sz w:val="16"/>
      <w:szCs w:val="16"/>
    </w:rPr>
  </w:style>
  <w:style w:type="paragraph" w:customStyle="1" w:styleId="BodyText21">
    <w:name w:val="Body Text 21"/>
    <w:basedOn w:val="Normalny"/>
    <w:rsid w:val="00AF1E76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0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E30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019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0D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0227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0227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30227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3022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2271"/>
    <w:rPr>
      <w:rFonts w:ascii="Calibri" w:eastAsia="Calibri" w:hAnsi="Calibri" w:cs="Times New Roman"/>
    </w:rPr>
  </w:style>
  <w:style w:type="character" w:styleId="Hipercze">
    <w:name w:val="Hyperlink"/>
    <w:unhideWhenUsed/>
    <w:rsid w:val="00302271"/>
    <w:rPr>
      <w:color w:val="0563C1"/>
      <w:u w:val="single"/>
    </w:rPr>
  </w:style>
  <w:style w:type="paragraph" w:customStyle="1" w:styleId="Default">
    <w:name w:val="Default"/>
    <w:rsid w:val="003022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302271"/>
  </w:style>
  <w:style w:type="character" w:customStyle="1" w:styleId="apple-converted-space">
    <w:name w:val="apple-converted-space"/>
    <w:basedOn w:val="Domylnaczcionkaakapitu"/>
    <w:rsid w:val="00302271"/>
  </w:style>
  <w:style w:type="table" w:styleId="Tabela-Siatka">
    <w:name w:val="Table Grid"/>
    <w:basedOn w:val="Standardowy"/>
    <w:uiPriority w:val="39"/>
    <w:rsid w:val="003022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30227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rsid w:val="00302271"/>
  </w:style>
  <w:style w:type="character" w:customStyle="1" w:styleId="WW8Num3z0">
    <w:name w:val="WW8Num3z0"/>
    <w:rsid w:val="00302271"/>
    <w:rPr>
      <w:rFonts w:ascii="Symbol" w:hAnsi="Symbol"/>
    </w:rPr>
  </w:style>
  <w:style w:type="character" w:customStyle="1" w:styleId="WW8Num4z0">
    <w:name w:val="WW8Num4z0"/>
    <w:rsid w:val="00302271"/>
    <w:rPr>
      <w:rFonts w:ascii="StarSymbol" w:hAnsi="StarSymbol"/>
    </w:rPr>
  </w:style>
  <w:style w:type="character" w:customStyle="1" w:styleId="WW8Num6z0">
    <w:name w:val="WW8Num6z0"/>
    <w:rsid w:val="00302271"/>
    <w:rPr>
      <w:b w:val="0"/>
      <w:i w:val="0"/>
      <w:color w:val="auto"/>
    </w:rPr>
  </w:style>
  <w:style w:type="character" w:customStyle="1" w:styleId="WW8Num7z0">
    <w:name w:val="WW8Num7z0"/>
    <w:rsid w:val="00302271"/>
    <w:rPr>
      <w:b w:val="0"/>
      <w:i w:val="0"/>
      <w:color w:val="auto"/>
    </w:rPr>
  </w:style>
  <w:style w:type="character" w:customStyle="1" w:styleId="WW8Num13z0">
    <w:name w:val="WW8Num13z0"/>
    <w:rsid w:val="00302271"/>
    <w:rPr>
      <w:b w:val="0"/>
      <w:i w:val="0"/>
      <w:color w:val="auto"/>
    </w:rPr>
  </w:style>
  <w:style w:type="character" w:customStyle="1" w:styleId="WW8Num15z0">
    <w:name w:val="WW8Num15z0"/>
    <w:rsid w:val="00302271"/>
    <w:rPr>
      <w:sz w:val="20"/>
    </w:rPr>
  </w:style>
  <w:style w:type="character" w:customStyle="1" w:styleId="WW8Num17z0">
    <w:name w:val="WW8Num17z0"/>
    <w:rsid w:val="00302271"/>
    <w:rPr>
      <w:rFonts w:ascii="Symbol" w:hAnsi="Symbol"/>
    </w:rPr>
  </w:style>
  <w:style w:type="character" w:customStyle="1" w:styleId="WW8Num17z1">
    <w:name w:val="WW8Num17z1"/>
    <w:rsid w:val="00302271"/>
    <w:rPr>
      <w:rFonts w:ascii="Courier New" w:hAnsi="Courier New" w:cs="Courier New"/>
    </w:rPr>
  </w:style>
  <w:style w:type="character" w:customStyle="1" w:styleId="WW8Num17z2">
    <w:name w:val="WW8Num17z2"/>
    <w:rsid w:val="00302271"/>
    <w:rPr>
      <w:rFonts w:ascii="Wingdings" w:hAnsi="Wingdings"/>
    </w:rPr>
  </w:style>
  <w:style w:type="character" w:customStyle="1" w:styleId="WW8Num18z0">
    <w:name w:val="WW8Num18z0"/>
    <w:rsid w:val="00302271"/>
    <w:rPr>
      <w:b w:val="0"/>
      <w:i w:val="0"/>
    </w:rPr>
  </w:style>
  <w:style w:type="character" w:customStyle="1" w:styleId="WW8Num20z0">
    <w:name w:val="WW8Num20z0"/>
    <w:rsid w:val="00302271"/>
    <w:rPr>
      <w:b w:val="0"/>
      <w:i w:val="0"/>
    </w:rPr>
  </w:style>
  <w:style w:type="character" w:customStyle="1" w:styleId="WW8Num29z0">
    <w:name w:val="WW8Num29z0"/>
    <w:rsid w:val="00302271"/>
    <w:rPr>
      <w:rFonts w:ascii="Symbol" w:hAnsi="Symbol"/>
    </w:rPr>
  </w:style>
  <w:style w:type="character" w:customStyle="1" w:styleId="WW8Num29z1">
    <w:name w:val="WW8Num29z1"/>
    <w:rsid w:val="00302271"/>
    <w:rPr>
      <w:rFonts w:ascii="Courier New" w:hAnsi="Courier New" w:cs="Courier New"/>
    </w:rPr>
  </w:style>
  <w:style w:type="character" w:customStyle="1" w:styleId="WW8Num29z2">
    <w:name w:val="WW8Num29z2"/>
    <w:rsid w:val="00302271"/>
    <w:rPr>
      <w:rFonts w:ascii="Wingdings" w:hAnsi="Wingdings"/>
    </w:rPr>
  </w:style>
  <w:style w:type="character" w:customStyle="1" w:styleId="WW8Num32z0">
    <w:name w:val="WW8Num32z0"/>
    <w:rsid w:val="00302271"/>
    <w:rPr>
      <w:b w:val="0"/>
      <w:i w:val="0"/>
    </w:rPr>
  </w:style>
  <w:style w:type="character" w:customStyle="1" w:styleId="WW8Num33z0">
    <w:name w:val="WW8Num33z0"/>
    <w:rsid w:val="00302271"/>
    <w:rPr>
      <w:b w:val="0"/>
      <w:i w:val="0"/>
    </w:rPr>
  </w:style>
  <w:style w:type="character" w:customStyle="1" w:styleId="WW8Num36z0">
    <w:name w:val="WW8Num36z0"/>
    <w:rsid w:val="00302271"/>
    <w:rPr>
      <w:b w:val="0"/>
      <w:i w:val="0"/>
    </w:rPr>
  </w:style>
  <w:style w:type="character" w:customStyle="1" w:styleId="WW8Num39z0">
    <w:name w:val="WW8Num39z0"/>
    <w:rsid w:val="00302271"/>
    <w:rPr>
      <w:b/>
    </w:rPr>
  </w:style>
  <w:style w:type="character" w:customStyle="1" w:styleId="WW8Num40z0">
    <w:name w:val="WW8Num40z0"/>
    <w:rsid w:val="00302271"/>
    <w:rPr>
      <w:sz w:val="20"/>
    </w:rPr>
  </w:style>
  <w:style w:type="character" w:customStyle="1" w:styleId="WW8Num42z0">
    <w:name w:val="WW8Num42z0"/>
    <w:rsid w:val="00302271"/>
    <w:rPr>
      <w:b w:val="0"/>
      <w:i w:val="0"/>
    </w:rPr>
  </w:style>
  <w:style w:type="character" w:customStyle="1" w:styleId="WW8Num44z0">
    <w:name w:val="WW8Num44z0"/>
    <w:rsid w:val="00302271"/>
    <w:rPr>
      <w:b w:val="0"/>
      <w:i w:val="0"/>
      <w:color w:val="auto"/>
    </w:rPr>
  </w:style>
  <w:style w:type="character" w:customStyle="1" w:styleId="WW8Num46z0">
    <w:name w:val="WW8Num46z0"/>
    <w:rsid w:val="00302271"/>
    <w:rPr>
      <w:b w:val="0"/>
      <w:i w:val="0"/>
    </w:rPr>
  </w:style>
  <w:style w:type="character" w:customStyle="1" w:styleId="WW8Num49z0">
    <w:name w:val="WW8Num49z0"/>
    <w:rsid w:val="00302271"/>
    <w:rPr>
      <w:b w:val="0"/>
      <w:i w:val="0"/>
    </w:rPr>
  </w:style>
  <w:style w:type="character" w:customStyle="1" w:styleId="Domylnaczcionkaakapitu1">
    <w:name w:val="Domyślna czcionka akapitu1"/>
    <w:rsid w:val="00302271"/>
  </w:style>
  <w:style w:type="character" w:styleId="Numerstrony">
    <w:name w:val="page number"/>
    <w:basedOn w:val="Domylnaczcionkaakapitu1"/>
    <w:rsid w:val="00302271"/>
  </w:style>
  <w:style w:type="character" w:styleId="HTML-staaszeroko">
    <w:name w:val="HTML Typewriter"/>
    <w:rsid w:val="00302271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302271"/>
  </w:style>
  <w:style w:type="character" w:customStyle="1" w:styleId="shl1">
    <w:name w:val="shl1"/>
    <w:rsid w:val="00302271"/>
    <w:rPr>
      <w:shd w:val="clear" w:color="auto" w:fill="FFFF00"/>
    </w:rPr>
  </w:style>
  <w:style w:type="character" w:styleId="UyteHipercze">
    <w:name w:val="FollowedHyperlink"/>
    <w:rsid w:val="00302271"/>
    <w:rPr>
      <w:color w:val="800080"/>
      <w:u w:val="single"/>
    </w:rPr>
  </w:style>
  <w:style w:type="character" w:customStyle="1" w:styleId="Symbolewypunktowania">
    <w:name w:val="Symbole wypunktowania"/>
    <w:rsid w:val="0030227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0227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302271"/>
    <w:pPr>
      <w:autoSpaceDE/>
      <w:spacing w:after="120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Podpis1">
    <w:name w:val="Podpis1"/>
    <w:basedOn w:val="Normalny"/>
    <w:rsid w:val="0030227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30227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reszwrotnynakopercie">
    <w:name w:val="envelope return"/>
    <w:basedOn w:val="Normalny"/>
    <w:rsid w:val="0030227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022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227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302271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rsid w:val="00302271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customStyle="1" w:styleId="xl25">
    <w:name w:val="xl25"/>
    <w:basedOn w:val="Normalny"/>
    <w:rsid w:val="00302271"/>
    <w:pPr>
      <w:pBdr>
        <w:bottom w:val="single" w:sz="8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lang w:eastAsia="ar-SA"/>
    </w:rPr>
  </w:style>
  <w:style w:type="paragraph" w:customStyle="1" w:styleId="Tekstpodstawowywcity22">
    <w:name w:val="Tekst podstawowy wcięty 22"/>
    <w:basedOn w:val="Normalny"/>
    <w:rsid w:val="00302271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302271"/>
    <w:pPr>
      <w:suppressAutoHyphens/>
      <w:autoSpaceDE w:val="0"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30227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harCharCharChar">
    <w:name w:val="Char Char Char Char"/>
    <w:basedOn w:val="Normalny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022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2271"/>
    <w:pPr>
      <w:autoSpaceDE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302271"/>
    <w:rPr>
      <w:b/>
    </w:rPr>
  </w:style>
  <w:style w:type="character" w:customStyle="1" w:styleId="text">
    <w:name w:val="text"/>
    <w:rsid w:val="00302271"/>
  </w:style>
  <w:style w:type="paragraph" w:customStyle="1" w:styleId="p">
    <w:name w:val="p"/>
    <w:rsid w:val="0030227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302271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302271"/>
    <w:rPr>
      <w:b/>
    </w:rPr>
  </w:style>
  <w:style w:type="character" w:styleId="Odwoaniedokomentarza">
    <w:name w:val="annotation reference"/>
    <w:rsid w:val="003022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3022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2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11">
    <w:name w:val="h11"/>
    <w:rsid w:val="00302271"/>
    <w:rPr>
      <w:rFonts w:ascii="Verdana" w:hAnsi="Verdana"/>
      <w:b/>
      <w:sz w:val="23"/>
    </w:rPr>
  </w:style>
  <w:style w:type="paragraph" w:customStyle="1" w:styleId="Wcicienormalne1">
    <w:name w:val="Wcięcie normalne1"/>
    <w:basedOn w:val="Normalny"/>
    <w:rsid w:val="00302271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3022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basedOn w:val="Normalny"/>
    <w:rsid w:val="00302271"/>
    <w:pPr>
      <w:widowControl w:val="0"/>
      <w:tabs>
        <w:tab w:val="right" w:pos="3420"/>
      </w:tabs>
      <w:suppressAutoHyphens/>
      <w:spacing w:after="0" w:line="264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0227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302271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ar-SA"/>
    </w:rPr>
  </w:style>
  <w:style w:type="paragraph" w:customStyle="1" w:styleId="Akapitzlist1">
    <w:name w:val="Akapit z listą1"/>
    <w:aliases w:val="Lista 1"/>
    <w:basedOn w:val="Normalny"/>
    <w:link w:val="Lista1Znak"/>
    <w:qFormat/>
    <w:rsid w:val="0030227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rsid w:val="0030227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1">
    <w:name w:val="Bez odstępów1"/>
    <w:qFormat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l">
    <w:name w:val="pktl"/>
    <w:rsid w:val="00302271"/>
    <w:rPr>
      <w:rFonts w:cs="Times New Roman"/>
    </w:rPr>
  </w:style>
  <w:style w:type="character" w:customStyle="1" w:styleId="Lista1Znak">
    <w:name w:val="Lista 1 Znak"/>
    <w:link w:val="Akapitzlist1"/>
    <w:locked/>
    <w:rsid w:val="003022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30227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302271"/>
    <w:pPr>
      <w:widowControl w:val="0"/>
      <w:spacing w:before="20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1">
    <w:name w:val="st1"/>
    <w:basedOn w:val="Domylnaczcionkaakapitu"/>
    <w:rsid w:val="00EC6B15"/>
  </w:style>
  <w:style w:type="paragraph" w:customStyle="1" w:styleId="Standarduser">
    <w:name w:val="Standard (user)"/>
    <w:rsid w:val="0001607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text2">
    <w:name w:val="text2"/>
    <w:basedOn w:val="Domylnaczcionkaakapitu"/>
    <w:rsid w:val="00016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0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molek11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3F5FF-B24B-4444-A02A-936BE4C5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3328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Anna Wawrzyniak-Dec</cp:lastModifiedBy>
  <cp:revision>5</cp:revision>
  <cp:lastPrinted>2017-11-21T10:02:00Z</cp:lastPrinted>
  <dcterms:created xsi:type="dcterms:W3CDTF">2018-01-09T11:59:00Z</dcterms:created>
  <dcterms:modified xsi:type="dcterms:W3CDTF">2018-01-09T12:35:00Z</dcterms:modified>
</cp:coreProperties>
</file>